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449A4029" w14:textId="6EF06B48" w:rsidR="000E705A" w:rsidRDefault="000E705A" w:rsidP="003F16BE">
      <w:pPr>
        <w:spacing w:before="720"/>
      </w:pPr>
      <w:bookmarkStart w:id="0" w:name="_GoBack"/>
      <w:bookmarkEnd w:id="0"/>
      <w:r w:rsidRPr="000E705A">
        <w:t>pieczęć firmowa przedsiębiorstwa społecznego</w:t>
      </w:r>
      <w:r>
        <w:t>:</w:t>
      </w:r>
      <w:r w:rsidR="00CA4C68">
        <w:t xml:space="preserve"> </w:t>
      </w:r>
      <w:sdt>
        <w:sdtPr>
          <w:id w:val="-1910366361"/>
          <w:placeholder>
            <w:docPart w:val="DefaultPlaceholder_1081868574"/>
          </w:placeholder>
          <w:showingPlcHdr/>
        </w:sdtPr>
        <w:sdtEndPr/>
        <w:sdtContent>
          <w:r w:rsidR="00CA4C68" w:rsidRPr="00571ABE">
            <w:rPr>
              <w:rStyle w:val="Tekstzastpczy"/>
            </w:rPr>
            <w:t>Kliknij tutaj, aby wprowadzić tekst.</w:t>
          </w:r>
        </w:sdtContent>
      </w:sdt>
    </w:p>
    <w:p w14:paraId="6C9C2C99" w14:textId="7F84C23B" w:rsidR="000E705A" w:rsidRDefault="000E705A" w:rsidP="000E705A">
      <w:pPr>
        <w:spacing w:before="240" w:after="240"/>
      </w:pPr>
      <w:r>
        <w:t xml:space="preserve">miejscowość, dnia: </w:t>
      </w:r>
      <w:sdt>
        <w:sdtPr>
          <w:id w:val="-189538790"/>
          <w:placeholder>
            <w:docPart w:val="DefaultPlaceholder_1081868574"/>
          </w:placeholder>
          <w:showingPlcHdr/>
        </w:sdtPr>
        <w:sdtEndPr/>
        <w:sdtContent>
          <w:r w:rsidR="00CA4C68" w:rsidRPr="00571ABE">
            <w:rPr>
              <w:rStyle w:val="Tekstzastpczy"/>
            </w:rPr>
            <w:t>Kliknij tutaj, aby wprowadzić tekst.</w:t>
          </w:r>
        </w:sdtContent>
      </w:sdt>
      <w:r w:rsidR="00CA4C68">
        <w:t xml:space="preserve">, </w:t>
      </w:r>
      <w:sdt>
        <w:sdtPr>
          <w:id w:val="409972278"/>
          <w:placeholder>
            <w:docPart w:val="DefaultPlaceholder_1081868576"/>
          </w:placeholder>
          <w:showingPlcHdr/>
          <w:date>
            <w:dateFormat w:val="d MMMM yyyy"/>
            <w:lid w:val="pl-PL"/>
            <w:storeMappedDataAs w:val="dateTime"/>
            <w:calendar w:val="gregorian"/>
          </w:date>
        </w:sdtPr>
        <w:sdtEndPr/>
        <w:sdtContent>
          <w:r w:rsidR="00CA4C68" w:rsidRPr="00571ABE">
            <w:rPr>
              <w:rStyle w:val="Tekstzastpczy"/>
            </w:rPr>
            <w:t>Kliknij tutaj, aby wprowadzić datę.</w:t>
          </w:r>
        </w:sdtContent>
      </w:sdt>
    </w:p>
    <w:tbl>
      <w:tblPr>
        <w:tblStyle w:val="Zwykatabela21"/>
        <w:tblW w:w="0" w:type="auto"/>
        <w:tblBorders>
          <w:top w:val="single" w:sz="4" w:space="0" w:color="auto"/>
          <w:left w:val="single" w:sz="4" w:space="0" w:color="auto"/>
          <w:bottom w:val="single" w:sz="4" w:space="0" w:color="auto"/>
          <w:right w:val="single" w:sz="4" w:space="0" w:color="auto"/>
          <w:insideH w:val="single" w:sz="4" w:space="0" w:color="7F7F7F" w:themeColor="text1" w:themeTint="80"/>
        </w:tblBorders>
        <w:tblLayout w:type="fixed"/>
        <w:tblLook w:val="01A0" w:firstRow="1" w:lastRow="0" w:firstColumn="1" w:lastColumn="1" w:noHBand="0" w:noVBand="0"/>
      </w:tblPr>
      <w:tblGrid>
        <w:gridCol w:w="3681"/>
        <w:gridCol w:w="2523"/>
      </w:tblGrid>
      <w:tr w:rsidR="00BE4817" w:rsidRPr="000E705A" w14:paraId="6D0D8433" w14:textId="77777777" w:rsidTr="00715A87">
        <w:trPr>
          <w:cnfStyle w:val="100000000000" w:firstRow="1" w:lastRow="0" w:firstColumn="0" w:lastColumn="0" w:oddVBand="0" w:evenVBand="0" w:oddHBand="0" w:evenHBand="0" w:firstRowFirstColumn="0" w:firstRowLastColumn="0" w:lastRowFirstColumn="0" w:lastRowLastColumn="0"/>
          <w:trHeight w:val="503"/>
          <w:tblHeader/>
        </w:trPr>
        <w:tc>
          <w:tcPr>
            <w:cnfStyle w:val="001000000000" w:firstRow="0" w:lastRow="0" w:firstColumn="1" w:lastColumn="0" w:oddVBand="0" w:evenVBand="0" w:oddHBand="0" w:evenHBand="0" w:firstRowFirstColumn="0" w:firstRowLastColumn="0" w:lastRowFirstColumn="0" w:lastRowLastColumn="0"/>
            <w:tcW w:w="3681" w:type="dxa"/>
            <w:tcBorders>
              <w:top w:val="single" w:sz="4" w:space="0" w:color="auto"/>
              <w:right w:val="single" w:sz="4" w:space="0" w:color="auto"/>
            </w:tcBorders>
            <w:vAlign w:val="center"/>
          </w:tcPr>
          <w:p w14:paraId="3E67E344" w14:textId="77777777" w:rsidR="00BE4817" w:rsidRPr="000E705A" w:rsidRDefault="00BE4817" w:rsidP="009A7365">
            <w:r w:rsidRPr="000E705A">
              <w:t>Numer wniosku</w:t>
            </w:r>
          </w:p>
        </w:tc>
        <w:tc>
          <w:tcPr>
            <w:cnfStyle w:val="000100000000" w:firstRow="0" w:lastRow="0" w:firstColumn="0" w:lastColumn="1" w:oddVBand="0" w:evenVBand="0" w:oddHBand="0" w:evenHBand="0" w:firstRowFirstColumn="0" w:firstRowLastColumn="0" w:lastRowFirstColumn="0" w:lastRowLastColumn="0"/>
            <w:tcW w:w="2523" w:type="dxa"/>
            <w:tcBorders>
              <w:left w:val="single" w:sz="4" w:space="0" w:color="auto"/>
              <w:bottom w:val="none" w:sz="0" w:space="0" w:color="auto"/>
            </w:tcBorders>
            <w:vAlign w:val="center"/>
          </w:tcPr>
          <w:p w14:paraId="328680F2" w14:textId="77777777" w:rsidR="00BE4817" w:rsidRPr="000E705A" w:rsidRDefault="00BE4817" w:rsidP="009A7365">
            <w:r w:rsidRPr="000E705A">
              <w:t>Sposób rozpatrzenia</w:t>
            </w:r>
          </w:p>
        </w:tc>
      </w:tr>
      <w:tr w:rsidR="000E705A" w:rsidRPr="000E705A" w14:paraId="6D924953" w14:textId="77777777" w:rsidTr="00715A87">
        <w:trPr>
          <w:cnfStyle w:val="000000100000" w:firstRow="0" w:lastRow="0" w:firstColumn="0" w:lastColumn="0" w:oddVBand="0" w:evenVBand="0" w:oddHBand="1" w:evenHBand="0" w:firstRowFirstColumn="0" w:firstRowLastColumn="0" w:lastRowFirstColumn="0" w:lastRowLastColumn="0"/>
          <w:trHeight w:val="1148"/>
        </w:trPr>
        <w:tc>
          <w:tcPr>
            <w:cnfStyle w:val="001000000000" w:firstRow="0" w:lastRow="0" w:firstColumn="1" w:lastColumn="0" w:oddVBand="0" w:evenVBand="0" w:oddHBand="0" w:evenHBand="0" w:firstRowFirstColumn="0" w:firstRowLastColumn="0" w:lastRowFirstColumn="0" w:lastRowLastColumn="0"/>
            <w:tcW w:w="3681" w:type="dxa"/>
            <w:tcBorders>
              <w:bottom w:val="single" w:sz="4" w:space="0" w:color="auto"/>
              <w:right w:val="single" w:sz="4" w:space="0" w:color="auto"/>
            </w:tcBorders>
            <w:vAlign w:val="center"/>
          </w:tcPr>
          <w:p w14:paraId="3A9592E3" w14:textId="77777777" w:rsidR="000E705A" w:rsidRPr="00715A87" w:rsidRDefault="000E705A" w:rsidP="009A7365">
            <w:pPr>
              <w:rPr>
                <w:b w:val="0"/>
              </w:rPr>
            </w:pPr>
            <w:r w:rsidRPr="00715A87">
              <w:rPr>
                <w:b w:val="0"/>
              </w:rPr>
              <w:t>IP………………………………….…</w:t>
            </w:r>
          </w:p>
        </w:tc>
        <w:tc>
          <w:tcPr>
            <w:cnfStyle w:val="000100000000" w:firstRow="0" w:lastRow="0" w:firstColumn="0" w:lastColumn="1" w:oddVBand="0" w:evenVBand="0" w:oddHBand="0" w:evenHBand="0" w:firstRowFirstColumn="0" w:firstRowLastColumn="0" w:lastRowFirstColumn="0" w:lastRowLastColumn="0"/>
            <w:tcW w:w="2523" w:type="dxa"/>
            <w:tcBorders>
              <w:top w:val="none" w:sz="0" w:space="0" w:color="auto"/>
              <w:left w:val="single" w:sz="4" w:space="0" w:color="auto"/>
              <w:bottom w:val="none" w:sz="0" w:space="0" w:color="auto"/>
            </w:tcBorders>
            <w:vAlign w:val="center"/>
          </w:tcPr>
          <w:p w14:paraId="1730D9C5" w14:textId="77777777" w:rsidR="000E705A" w:rsidRPr="00715A87" w:rsidRDefault="000E705A" w:rsidP="009A7365">
            <w:pPr>
              <w:tabs>
                <w:tab w:val="right" w:pos="1723"/>
              </w:tabs>
              <w:rPr>
                <w:b w:val="0"/>
              </w:rPr>
            </w:pPr>
            <w:r w:rsidRPr="00715A87">
              <w:rPr>
                <w:b w:val="0"/>
              </w:rPr>
              <w:t xml:space="preserve">pozytywnie </w:t>
            </w:r>
            <w:r w:rsidRPr="00715A87">
              <w:rPr>
                <w:b w:val="0"/>
              </w:rPr>
              <w:tab/>
            </w:r>
            <w:r w:rsidRPr="00715A87">
              <w:rPr>
                <w:b w:val="0"/>
                <w:sz w:val="32"/>
                <w:szCs w:val="32"/>
              </w:rPr>
              <w:sym w:font="Symbol" w:char="F0A0"/>
            </w:r>
          </w:p>
          <w:p w14:paraId="481F2319" w14:textId="77777777" w:rsidR="000E705A" w:rsidRPr="00715A87" w:rsidRDefault="000E705A" w:rsidP="009A7365">
            <w:pPr>
              <w:tabs>
                <w:tab w:val="right" w:pos="1723"/>
              </w:tabs>
              <w:rPr>
                <w:b w:val="0"/>
              </w:rPr>
            </w:pPr>
            <w:r w:rsidRPr="00715A87">
              <w:rPr>
                <w:b w:val="0"/>
              </w:rPr>
              <w:t xml:space="preserve">negatywnie </w:t>
            </w:r>
            <w:r w:rsidRPr="00715A87">
              <w:rPr>
                <w:b w:val="0"/>
              </w:rPr>
              <w:tab/>
            </w:r>
            <w:r w:rsidRPr="00715A87">
              <w:rPr>
                <w:b w:val="0"/>
                <w:sz w:val="32"/>
                <w:szCs w:val="32"/>
              </w:rPr>
              <w:sym w:font="Symbol" w:char="F0A0"/>
            </w:r>
          </w:p>
        </w:tc>
      </w:tr>
    </w:tbl>
    <w:p w14:paraId="2013EDCA" w14:textId="77777777" w:rsidR="00BE4817" w:rsidRPr="000E705A" w:rsidRDefault="00BE4817" w:rsidP="002670C8">
      <w:pPr>
        <w:spacing w:before="360"/>
        <w:rPr>
          <w:b/>
          <w:bCs/>
        </w:rPr>
      </w:pPr>
      <w:r w:rsidRPr="000E705A">
        <w:rPr>
          <w:b/>
          <w:bCs/>
        </w:rPr>
        <w:t>Powiatowy Urząd Pracy</w:t>
      </w:r>
      <w:r w:rsidRPr="000E705A">
        <w:rPr>
          <w:b/>
          <w:bCs/>
        </w:rPr>
        <w:br/>
        <w:t>ul. Dworcowa 23</w:t>
      </w:r>
    </w:p>
    <w:p w14:paraId="379622F1" w14:textId="77777777" w:rsidR="00BE4817" w:rsidRPr="000E705A" w:rsidRDefault="00BE4817" w:rsidP="000E705A">
      <w:pPr>
        <w:rPr>
          <w:b/>
          <w:bCs/>
        </w:rPr>
      </w:pPr>
      <w:r w:rsidRPr="000E705A">
        <w:rPr>
          <w:b/>
          <w:bCs/>
        </w:rPr>
        <w:t>43-200 Pszczyna</w:t>
      </w:r>
    </w:p>
    <w:p w14:paraId="15C7591C" w14:textId="77777777" w:rsidR="00BE4817" w:rsidRPr="000E705A" w:rsidRDefault="00BE4817" w:rsidP="00DC252A">
      <w:pPr>
        <w:pStyle w:val="Tytu"/>
      </w:pPr>
      <w:r w:rsidRPr="000E705A">
        <w:t xml:space="preserve">Wniosek o zawarcie umowy o </w:t>
      </w:r>
      <w:r w:rsidR="000B0C1A" w:rsidRPr="000E705A">
        <w:t>finansowanie</w:t>
      </w:r>
      <w:r w:rsidRPr="000E705A">
        <w:t xml:space="preserve"> składek na ubezpieczenia społeczne</w:t>
      </w:r>
      <w:r w:rsidR="000E705A">
        <w:t xml:space="preserve"> </w:t>
      </w:r>
      <w:r w:rsidRPr="000E705A">
        <w:t xml:space="preserve">za </w:t>
      </w:r>
      <w:r w:rsidR="00617FF6" w:rsidRPr="000E705A">
        <w:t>pracowników będących osobami zagrożonymi wykluczeniem społecznym</w:t>
      </w:r>
    </w:p>
    <w:p w14:paraId="1BB24DAF" w14:textId="77777777" w:rsidR="00BE4817" w:rsidRPr="000E705A" w:rsidRDefault="00BE4817" w:rsidP="000E705A">
      <w:r w:rsidRPr="000E705A">
        <w:t>Prosimy o czytelne wypełnienie wniosku oraz o niepozostawianie rubryk nie wypełnionych.</w:t>
      </w:r>
    </w:p>
    <w:p w14:paraId="225AE321" w14:textId="77777777" w:rsidR="00BE4817" w:rsidRPr="000E705A" w:rsidRDefault="00BE4817" w:rsidP="002670C8">
      <w:pPr>
        <w:spacing w:before="240" w:after="240"/>
      </w:pPr>
      <w:r w:rsidRPr="000E705A">
        <w:t>Podstawa prawna:</w:t>
      </w:r>
    </w:p>
    <w:p w14:paraId="13C83771" w14:textId="77777777" w:rsidR="00DE2660" w:rsidRPr="000E705A" w:rsidRDefault="000E705A" w:rsidP="003F16BE">
      <w:pPr>
        <w:pStyle w:val="1Normalny"/>
      </w:pPr>
      <w:r>
        <w:t>u</w:t>
      </w:r>
      <w:r w:rsidR="000B2A5B" w:rsidRPr="000E705A">
        <w:t xml:space="preserve">stawa z dnia </w:t>
      </w:r>
      <w:r w:rsidR="00DE2660" w:rsidRPr="000E705A">
        <w:t>5 sierpnia 2022 r</w:t>
      </w:r>
      <w:r w:rsidR="000B2A5B" w:rsidRPr="000E705A">
        <w:t xml:space="preserve">. o </w:t>
      </w:r>
      <w:r w:rsidR="00B96153" w:rsidRPr="000E705A">
        <w:t>ekonomii społecznej</w:t>
      </w:r>
      <w:r w:rsidR="000B2A5B" w:rsidRPr="000E705A">
        <w:t>,</w:t>
      </w:r>
    </w:p>
    <w:p w14:paraId="0303A459" w14:textId="77777777" w:rsidR="00DE2660" w:rsidRPr="000E705A" w:rsidRDefault="00B96153" w:rsidP="003F16BE">
      <w:pPr>
        <w:pStyle w:val="1Normalny"/>
      </w:pPr>
      <w:r w:rsidRPr="000E705A">
        <w:t>rozporządzenie Komisji (UE) nr 2023/2831 z dnia 13 grudnia 2023 r. w sprawie stosowania art. 107 i 108 Traktatu o funkcjonowaniu Unii Europejskiej do pomocy de minimis</w:t>
      </w:r>
      <w:r w:rsidR="00DE2660" w:rsidRPr="000E705A">
        <w:t>,</w:t>
      </w:r>
    </w:p>
    <w:p w14:paraId="3DC4A9F2" w14:textId="77777777" w:rsidR="00DE2660" w:rsidRPr="000E705A" w:rsidRDefault="000E705A" w:rsidP="003F16BE">
      <w:pPr>
        <w:pStyle w:val="1Normalny"/>
      </w:pPr>
      <w:r>
        <w:t>u</w:t>
      </w:r>
      <w:r w:rsidR="00DE2660" w:rsidRPr="000E705A">
        <w:t>stawa z dnia 30 kwietnia 2004 r. o postępowaniu w sprawach dotyczących pomocy publicznej,</w:t>
      </w:r>
    </w:p>
    <w:p w14:paraId="3CB88AEC" w14:textId="77777777" w:rsidR="00DE2660" w:rsidRPr="000E705A" w:rsidRDefault="000E705A" w:rsidP="003F16BE">
      <w:pPr>
        <w:pStyle w:val="1Normalny"/>
      </w:pPr>
      <w:r>
        <w:t>r</w:t>
      </w:r>
      <w:r w:rsidR="00DE2660" w:rsidRPr="000E705A">
        <w:t xml:space="preserve">ozporządzenie Rady Ministrów z dnia 29 marca 2010 r. w sprawie zakresu informacji przedstawianych przez podmiot ubiegający się o pomoc </w:t>
      </w:r>
      <w:r w:rsidR="00307B40" w:rsidRPr="000E705A">
        <w:rPr>
          <w:rFonts w:eastAsia="Arial"/>
        </w:rPr>
        <w:t>de minimis.</w:t>
      </w:r>
    </w:p>
    <w:p w14:paraId="0EB660B2" w14:textId="77777777" w:rsidR="00AA52A6" w:rsidRPr="00F95743" w:rsidRDefault="00575615" w:rsidP="00715A87">
      <w:pPr>
        <w:pStyle w:val="INormalny"/>
      </w:pPr>
      <w:r w:rsidRPr="00F95743">
        <w:t xml:space="preserve">Dane dotyczące </w:t>
      </w:r>
      <w:r w:rsidR="00BB18AD" w:rsidRPr="00F95743">
        <w:t>przedsiębiorstwa społecznego</w:t>
      </w:r>
      <w:r w:rsidRPr="00F95743">
        <w:t>:</w:t>
      </w:r>
    </w:p>
    <w:p w14:paraId="05A841CB" w14:textId="2556B224" w:rsidR="00AA52A6" w:rsidRPr="00F95743" w:rsidRDefault="00AA52A6" w:rsidP="003F16BE">
      <w:pPr>
        <w:pStyle w:val="1Normalny"/>
        <w:numPr>
          <w:ilvl w:val="0"/>
          <w:numId w:val="36"/>
        </w:numPr>
        <w:ind w:left="567" w:hanging="567"/>
      </w:pPr>
      <w:r w:rsidRPr="00F95743">
        <w:t xml:space="preserve">Nazwa i adres siedziby przedsiębiorstwa społecznego: </w:t>
      </w:r>
      <w:sdt>
        <w:sdtPr>
          <w:id w:val="-1630474953"/>
          <w:placeholder>
            <w:docPart w:val="DefaultPlaceholder_1081868574"/>
          </w:placeholder>
          <w:showingPlcHdr/>
        </w:sdtPr>
        <w:sdtEndPr/>
        <w:sdtContent>
          <w:r w:rsidR="000C2293" w:rsidRPr="00571ABE">
            <w:rPr>
              <w:rStyle w:val="Tekstzastpczy"/>
            </w:rPr>
            <w:t>Kliknij tutaj, aby wprowadzić tekst.</w:t>
          </w:r>
        </w:sdtContent>
      </w:sdt>
    </w:p>
    <w:p w14:paraId="22F0B3E8" w14:textId="65E6D655" w:rsidR="00AA52A6" w:rsidRPr="00F95743" w:rsidRDefault="00AA52A6" w:rsidP="00F95743">
      <w:pPr>
        <w:pStyle w:val="1Normalny"/>
      </w:pPr>
      <w:r w:rsidRPr="00F95743">
        <w:t xml:space="preserve">Miejsce prowadzenia działalności: </w:t>
      </w:r>
      <w:sdt>
        <w:sdtPr>
          <w:id w:val="-1755977949"/>
          <w:placeholder>
            <w:docPart w:val="DefaultPlaceholder_1081868574"/>
          </w:placeholder>
          <w:showingPlcHdr/>
        </w:sdtPr>
        <w:sdtEndPr/>
        <w:sdtContent>
          <w:r w:rsidR="000C2293" w:rsidRPr="00571ABE">
            <w:rPr>
              <w:rStyle w:val="Tekstzastpczy"/>
            </w:rPr>
            <w:t>Kliknij tutaj, aby wprowadzić tekst.</w:t>
          </w:r>
        </w:sdtContent>
      </w:sdt>
    </w:p>
    <w:p w14:paraId="073296BD" w14:textId="637CB7B8" w:rsidR="00AA52A6" w:rsidRPr="00F95743" w:rsidRDefault="00AA52A6" w:rsidP="00F95743">
      <w:pPr>
        <w:pStyle w:val="1Normalny"/>
      </w:pPr>
      <w:r w:rsidRPr="00F95743">
        <w:lastRenderedPageBreak/>
        <w:t xml:space="preserve">Osoba upoważniona do kontaktów z PUP: </w:t>
      </w:r>
      <w:sdt>
        <w:sdtPr>
          <w:id w:val="1570845421"/>
          <w:placeholder>
            <w:docPart w:val="DefaultPlaceholder_1081868574"/>
          </w:placeholder>
          <w:showingPlcHdr/>
        </w:sdtPr>
        <w:sdtEndPr/>
        <w:sdtContent>
          <w:r w:rsidR="000C2293" w:rsidRPr="00571ABE">
            <w:rPr>
              <w:rStyle w:val="Tekstzastpczy"/>
            </w:rPr>
            <w:t>Kliknij tutaj, aby wprowadzić tekst.</w:t>
          </w:r>
        </w:sdtContent>
      </w:sdt>
      <w:r w:rsidRPr="00F95743">
        <w:t xml:space="preserve"> tel</w:t>
      </w:r>
      <w:r w:rsidR="000E705A" w:rsidRPr="00F95743">
        <w:t>efon</w:t>
      </w:r>
      <w:r w:rsidRPr="00F95743">
        <w:t xml:space="preserve">: </w:t>
      </w:r>
      <w:sdt>
        <w:sdtPr>
          <w:id w:val="-263227807"/>
          <w:placeholder>
            <w:docPart w:val="DefaultPlaceholder_1081868574"/>
          </w:placeholder>
          <w:showingPlcHdr/>
        </w:sdtPr>
        <w:sdtEndPr/>
        <w:sdtContent>
          <w:r w:rsidR="000C2293" w:rsidRPr="00571ABE">
            <w:rPr>
              <w:rStyle w:val="Tekstzastpczy"/>
            </w:rPr>
            <w:t>Kliknij tutaj, aby wprowadzić tekst.</w:t>
          </w:r>
        </w:sdtContent>
      </w:sdt>
    </w:p>
    <w:p w14:paraId="3ACD80C4" w14:textId="10EF5A9C" w:rsidR="00AA52A6" w:rsidRPr="00F95743" w:rsidRDefault="00AA52A6" w:rsidP="00F95743">
      <w:pPr>
        <w:pStyle w:val="1Normalny"/>
      </w:pPr>
      <w:r w:rsidRPr="00F95743">
        <w:t xml:space="preserve">NIP: </w:t>
      </w:r>
      <w:sdt>
        <w:sdtPr>
          <w:id w:val="202831895"/>
          <w:placeholder>
            <w:docPart w:val="DefaultPlaceholder_1081868574"/>
          </w:placeholder>
          <w:showingPlcHdr/>
        </w:sdtPr>
        <w:sdtEndPr/>
        <w:sdtContent>
          <w:r w:rsidR="000C2293" w:rsidRPr="00571ABE">
            <w:rPr>
              <w:rStyle w:val="Tekstzastpczy"/>
            </w:rPr>
            <w:t>Kliknij tutaj, aby wprowadzić tekst.</w:t>
          </w:r>
        </w:sdtContent>
      </w:sdt>
      <w:r w:rsidRPr="00F95743">
        <w:t xml:space="preserve"> REGON: </w:t>
      </w:r>
      <w:sdt>
        <w:sdtPr>
          <w:id w:val="-230854126"/>
          <w:placeholder>
            <w:docPart w:val="DefaultPlaceholder_1081868574"/>
          </w:placeholder>
          <w:showingPlcHdr/>
        </w:sdtPr>
        <w:sdtEndPr/>
        <w:sdtContent>
          <w:r w:rsidR="000C2293" w:rsidRPr="00571ABE">
            <w:rPr>
              <w:rStyle w:val="Tekstzastpczy"/>
            </w:rPr>
            <w:t>Kliknij tutaj, aby wprowadzić tekst.</w:t>
          </w:r>
        </w:sdtContent>
      </w:sdt>
    </w:p>
    <w:p w14:paraId="78D1AA34" w14:textId="5446034B" w:rsidR="00936C1E" w:rsidRDefault="00AA52A6" w:rsidP="00F95743">
      <w:pPr>
        <w:pStyle w:val="1Normalny"/>
      </w:pPr>
      <w:r w:rsidRPr="00BE1A1D">
        <w:t>KRS</w:t>
      </w:r>
      <w:r w:rsidR="00936C1E" w:rsidRPr="00BE1A1D">
        <w:t xml:space="preserve"> lub numer innej ewidencji lub innego rejestru</w:t>
      </w:r>
      <w:r w:rsidRPr="00BE1A1D">
        <w:t>:</w:t>
      </w:r>
      <w:r w:rsidRPr="00F95743">
        <w:t xml:space="preserve"> </w:t>
      </w:r>
      <w:sdt>
        <w:sdtPr>
          <w:id w:val="1034466641"/>
          <w:placeholder>
            <w:docPart w:val="DefaultPlaceholder_1081868574"/>
          </w:placeholder>
          <w:showingPlcHdr/>
        </w:sdtPr>
        <w:sdtEndPr/>
        <w:sdtContent>
          <w:r w:rsidR="000C2293" w:rsidRPr="00571ABE">
            <w:rPr>
              <w:rStyle w:val="Tekstzastpczy"/>
            </w:rPr>
            <w:t>Kliknij tutaj, aby wprowadzić tekst.</w:t>
          </w:r>
        </w:sdtContent>
      </w:sdt>
      <w:r w:rsidR="00A47FDE" w:rsidRPr="00F95743">
        <w:t xml:space="preserve"> </w:t>
      </w:r>
    </w:p>
    <w:p w14:paraId="1E7B8647" w14:textId="4C117EC5" w:rsidR="00A47FDE" w:rsidRPr="00F95743" w:rsidRDefault="00AA52A6" w:rsidP="00F95743">
      <w:pPr>
        <w:pStyle w:val="1Normalny"/>
      </w:pPr>
      <w:r w:rsidRPr="00F95743">
        <w:t>Data rozpoczęcia działalności</w:t>
      </w:r>
      <w:sdt>
        <w:sdtPr>
          <w:id w:val="1006172246"/>
          <w:placeholder>
            <w:docPart w:val="DefaultPlaceholder_1081868576"/>
          </w:placeholder>
          <w:showingPlcHdr/>
          <w:date>
            <w:dateFormat w:val="d MMMM yyyy"/>
            <w:lid w:val="pl-PL"/>
            <w:storeMappedDataAs w:val="dateTime"/>
            <w:calendar w:val="gregorian"/>
          </w:date>
        </w:sdtPr>
        <w:sdtEndPr/>
        <w:sdtContent>
          <w:r w:rsidR="000C2293" w:rsidRPr="00571ABE">
            <w:rPr>
              <w:rStyle w:val="Tekstzastpczy"/>
            </w:rPr>
            <w:t>Kliknij tutaj, aby wprowadzić datę.</w:t>
          </w:r>
        </w:sdtContent>
      </w:sdt>
    </w:p>
    <w:p w14:paraId="03DB0F2A" w14:textId="5DA7109E" w:rsidR="004273E2" w:rsidRPr="00F95743" w:rsidRDefault="00AA52A6" w:rsidP="00F95743">
      <w:pPr>
        <w:pStyle w:val="1Normalny"/>
      </w:pPr>
      <w:r w:rsidRPr="00F95743">
        <w:t xml:space="preserve">PKD: </w:t>
      </w:r>
      <w:sdt>
        <w:sdtPr>
          <w:id w:val="947275388"/>
          <w:placeholder>
            <w:docPart w:val="DefaultPlaceholder_1081868574"/>
          </w:placeholder>
          <w:showingPlcHdr/>
        </w:sdtPr>
        <w:sdtEndPr/>
        <w:sdtContent>
          <w:r w:rsidR="000C2293" w:rsidRPr="00571ABE">
            <w:rPr>
              <w:rStyle w:val="Tekstzastpczy"/>
            </w:rPr>
            <w:t>Kliknij tutaj, aby wprowadzić tekst.</w:t>
          </w:r>
        </w:sdtContent>
      </w:sdt>
    </w:p>
    <w:p w14:paraId="05E168AC" w14:textId="69746880" w:rsidR="00AA52A6" w:rsidRPr="00F95743" w:rsidRDefault="00AA52A6" w:rsidP="00F95743">
      <w:pPr>
        <w:pStyle w:val="1Normalny"/>
      </w:pPr>
      <w:r w:rsidRPr="00F95743">
        <w:t>Nazwa banku</w:t>
      </w:r>
      <w:r w:rsidR="005E7A85">
        <w:t xml:space="preserve"> albo spółdzielczej kasy oszczędnościowo-kredytowej </w:t>
      </w:r>
      <w:r w:rsidRPr="00F95743">
        <w:t xml:space="preserve">i numer rachunku </w:t>
      </w:r>
      <w:r w:rsidR="00331AE1">
        <w:t>płatniczego</w:t>
      </w:r>
      <w:r w:rsidRPr="00F95743">
        <w:t xml:space="preserve">: </w:t>
      </w:r>
      <w:sdt>
        <w:sdtPr>
          <w:id w:val="403117963"/>
          <w:placeholder>
            <w:docPart w:val="DefaultPlaceholder_1081868574"/>
          </w:placeholder>
          <w:showingPlcHdr/>
        </w:sdtPr>
        <w:sdtEndPr/>
        <w:sdtContent>
          <w:r w:rsidR="000C2293" w:rsidRPr="00571ABE">
            <w:rPr>
              <w:rStyle w:val="Tekstzastpczy"/>
            </w:rPr>
            <w:t>Kliknij tutaj, aby wprowadzić tekst.</w:t>
          </w:r>
        </w:sdtContent>
      </w:sdt>
    </w:p>
    <w:p w14:paraId="33793A9E" w14:textId="5FE950C1" w:rsidR="00AA52A6" w:rsidRPr="00F95743" w:rsidRDefault="00AA52A6" w:rsidP="00F95743">
      <w:pPr>
        <w:pStyle w:val="1Normalny"/>
      </w:pPr>
      <w:r w:rsidRPr="00F95743">
        <w:t xml:space="preserve">Stopa procentowa składki na ubezpieczenie wypadkowe: </w:t>
      </w:r>
      <w:sdt>
        <w:sdtPr>
          <w:id w:val="-1514151218"/>
          <w:placeholder>
            <w:docPart w:val="DefaultPlaceholder_1081868574"/>
          </w:placeholder>
          <w:showingPlcHdr/>
        </w:sdtPr>
        <w:sdtEndPr/>
        <w:sdtContent>
          <w:r w:rsidR="000C2293" w:rsidRPr="00571ABE">
            <w:rPr>
              <w:rStyle w:val="Tekstzastpczy"/>
            </w:rPr>
            <w:t>Kliknij tutaj, aby wprowadzić tekst.</w:t>
          </w:r>
        </w:sdtContent>
      </w:sdt>
    </w:p>
    <w:p w14:paraId="4CCA98B6" w14:textId="1FFE1973" w:rsidR="00AA52A6" w:rsidRPr="00F95743" w:rsidRDefault="00295B8D" w:rsidP="00F95743">
      <w:pPr>
        <w:pStyle w:val="1Normalny"/>
      </w:pPr>
      <w:r>
        <w:t>Liczba pracowników p</w:t>
      </w:r>
      <w:r w:rsidR="00AA52A6" w:rsidRPr="00F95743">
        <w:t xml:space="preserve">rzedsiębiorstwa społecznego w przeliczeniu na pełny etat na dzień złożenia wniosku: </w:t>
      </w:r>
      <w:sdt>
        <w:sdtPr>
          <w:id w:val="-93095713"/>
          <w:placeholder>
            <w:docPart w:val="DefaultPlaceholder_1081868574"/>
          </w:placeholder>
          <w:showingPlcHdr/>
        </w:sdtPr>
        <w:sdtEndPr/>
        <w:sdtContent>
          <w:r w:rsidR="000C2293" w:rsidRPr="00571ABE">
            <w:rPr>
              <w:rStyle w:val="Tekstzastpczy"/>
            </w:rPr>
            <w:t>Kliknij tutaj, aby wprowadzić tekst.</w:t>
          </w:r>
        </w:sdtContent>
      </w:sdt>
    </w:p>
    <w:p w14:paraId="13516BBE" w14:textId="77777777" w:rsidR="00AA52A6" w:rsidRPr="00F95743" w:rsidRDefault="00AA52A6" w:rsidP="00F95743">
      <w:pPr>
        <w:pStyle w:val="1Normalny"/>
      </w:pPr>
      <w:r w:rsidRPr="00F95743">
        <w:t>Wypłata wynagrodzenia u Pracodawcy następuje (zaznaczyć odpowiednio):</w:t>
      </w:r>
    </w:p>
    <w:p w14:paraId="359F0189" w14:textId="32F33A2D" w:rsidR="00AA52A6" w:rsidRPr="000E705A" w:rsidRDefault="00AD1DF3" w:rsidP="000C2293">
      <w:pPr>
        <w:tabs>
          <w:tab w:val="left" w:pos="851"/>
        </w:tabs>
        <w:ind w:left="851" w:hanging="567"/>
      </w:pPr>
      <w:sdt>
        <w:sdtPr>
          <w:id w:val="-654459508"/>
          <w14:checkbox>
            <w14:checked w14:val="0"/>
            <w14:checkedState w14:val="2612" w14:font="MS Gothic"/>
            <w14:uncheckedState w14:val="2610" w14:font="MS Gothic"/>
          </w14:checkbox>
        </w:sdtPr>
        <w:sdtEndPr/>
        <w:sdtContent>
          <w:r w:rsidR="000C2293">
            <w:rPr>
              <w:rFonts w:ascii="MS Gothic" w:eastAsia="MS Gothic" w:hAnsi="MS Gothic" w:hint="eastAsia"/>
            </w:rPr>
            <w:t>☐</w:t>
          </w:r>
        </w:sdtContent>
      </w:sdt>
      <w:r w:rsidR="000C2293">
        <w:tab/>
      </w:r>
      <w:r w:rsidR="00AA52A6" w:rsidRPr="000E705A">
        <w:t>w miesiącu, za który przysługuje wynagrodzenie</w:t>
      </w:r>
      <w:r w:rsidR="00A47FDE">
        <w:t>,</w:t>
      </w:r>
    </w:p>
    <w:p w14:paraId="300AB060" w14:textId="7ED9EC59" w:rsidR="00AA52A6" w:rsidRPr="000E705A" w:rsidRDefault="00AD1DF3" w:rsidP="000C2293">
      <w:pPr>
        <w:spacing w:after="120"/>
        <w:ind w:left="851" w:hanging="567"/>
      </w:pPr>
      <w:sdt>
        <w:sdtPr>
          <w:id w:val="1030073087"/>
          <w14:checkbox>
            <w14:checked w14:val="0"/>
            <w14:checkedState w14:val="2612" w14:font="MS Gothic"/>
            <w14:uncheckedState w14:val="2610" w14:font="MS Gothic"/>
          </w14:checkbox>
        </w:sdtPr>
        <w:sdtEndPr/>
        <w:sdtContent>
          <w:r w:rsidR="000C2293">
            <w:rPr>
              <w:rFonts w:ascii="MS Gothic" w:eastAsia="MS Gothic" w:hAnsi="MS Gothic" w:hint="eastAsia"/>
            </w:rPr>
            <w:t>☐</w:t>
          </w:r>
        </w:sdtContent>
      </w:sdt>
      <w:r w:rsidR="000C2293">
        <w:tab/>
      </w:r>
      <w:r w:rsidR="00AA52A6" w:rsidRPr="000E705A">
        <w:t>w miesiącu następnym po miesiącu, za który przysługuje wynagrodzenie</w:t>
      </w:r>
      <w:r w:rsidR="00A47FDE">
        <w:t>.</w:t>
      </w:r>
    </w:p>
    <w:p w14:paraId="251D10EB" w14:textId="6B5DC304" w:rsidR="00AA52A6" w:rsidRPr="000E705A" w:rsidRDefault="00AA52A6" w:rsidP="00F95743">
      <w:pPr>
        <w:pStyle w:val="1Normalny"/>
      </w:pPr>
      <w:r w:rsidRPr="000E705A">
        <w:t>Wnioskowany okres zwrotu</w:t>
      </w:r>
      <w:r w:rsidR="00504D6B" w:rsidRPr="000E705A">
        <w:t>, nie dłuższy niż rok budżetowy</w:t>
      </w:r>
      <w:r w:rsidRPr="000E705A">
        <w:t>:</w:t>
      </w:r>
      <w:r w:rsidR="00D636E2" w:rsidRPr="000E705A">
        <w:t xml:space="preserve"> </w:t>
      </w:r>
      <w:sdt>
        <w:sdtPr>
          <w:id w:val="-1770839282"/>
          <w:placeholder>
            <w:docPart w:val="DefaultPlaceholder_1081868574"/>
          </w:placeholder>
          <w:showingPlcHdr/>
        </w:sdtPr>
        <w:sdtEndPr/>
        <w:sdtContent>
          <w:r w:rsidR="000C2293" w:rsidRPr="00571ABE">
            <w:rPr>
              <w:rStyle w:val="Tekstzastpczy"/>
            </w:rPr>
            <w:t>Kliknij tutaj, aby wprowadzić tekst.</w:t>
          </w:r>
        </w:sdtContent>
      </w:sdt>
    </w:p>
    <w:p w14:paraId="671ECA21" w14:textId="0C5EE116" w:rsidR="00AA52A6" w:rsidRPr="000E705A" w:rsidRDefault="00AA52A6" w:rsidP="00F95743">
      <w:pPr>
        <w:pStyle w:val="1Normalny"/>
      </w:pPr>
      <w:r w:rsidRPr="000E705A">
        <w:t xml:space="preserve">Liczba pracowników, za których finansowane będą składki: </w:t>
      </w:r>
      <w:sdt>
        <w:sdtPr>
          <w:id w:val="449521807"/>
          <w:placeholder>
            <w:docPart w:val="DefaultPlaceholder_1081868574"/>
          </w:placeholder>
          <w:showingPlcHdr/>
        </w:sdtPr>
        <w:sdtEndPr/>
        <w:sdtContent>
          <w:r w:rsidR="000C2293" w:rsidRPr="00571ABE">
            <w:rPr>
              <w:rStyle w:val="Tekstzastpczy"/>
            </w:rPr>
            <w:t>Kliknij tutaj, aby wprowadzić tekst.</w:t>
          </w:r>
        </w:sdtContent>
      </w:sdt>
    </w:p>
    <w:p w14:paraId="233D4E20" w14:textId="77777777" w:rsidR="00AA52A6" w:rsidRPr="000E705A" w:rsidRDefault="00AA52A6" w:rsidP="00F95743">
      <w:pPr>
        <w:pStyle w:val="1Normalny"/>
      </w:pPr>
      <w:r w:rsidRPr="000E705A">
        <w:t>Sposób finansowania (zaznaczyć odpowiednio):</w:t>
      </w:r>
    </w:p>
    <w:p w14:paraId="01EAD7F4" w14:textId="52393B4A" w:rsidR="00AA52A6" w:rsidRPr="000E705A" w:rsidRDefault="00AD1DF3" w:rsidP="000C2293">
      <w:pPr>
        <w:ind w:left="851" w:hanging="567"/>
      </w:pPr>
      <w:sdt>
        <w:sdtPr>
          <w:id w:val="362874695"/>
          <w14:checkbox>
            <w14:checked w14:val="0"/>
            <w14:checkedState w14:val="2612" w14:font="MS Gothic"/>
            <w14:uncheckedState w14:val="2610" w14:font="MS Gothic"/>
          </w14:checkbox>
        </w:sdtPr>
        <w:sdtEndPr/>
        <w:sdtContent>
          <w:r w:rsidR="000C2293">
            <w:rPr>
              <w:rFonts w:ascii="MS Gothic" w:eastAsia="MS Gothic" w:hAnsi="MS Gothic" w:hint="eastAsia"/>
            </w:rPr>
            <w:t>☐</w:t>
          </w:r>
        </w:sdtContent>
      </w:sdt>
      <w:r w:rsidR="000C2293">
        <w:tab/>
      </w:r>
      <w:r w:rsidR="00AA52A6" w:rsidRPr="000E705A">
        <w:t>refundacja</w:t>
      </w:r>
      <w:r w:rsidR="00A47FDE">
        <w:t>,</w:t>
      </w:r>
    </w:p>
    <w:p w14:paraId="296B5334" w14:textId="598F3E2E" w:rsidR="00AA52A6" w:rsidRPr="000E705A" w:rsidRDefault="00AD1DF3" w:rsidP="000C2293">
      <w:pPr>
        <w:ind w:left="851" w:hanging="567"/>
      </w:pPr>
      <w:sdt>
        <w:sdtPr>
          <w:id w:val="-1409694494"/>
          <w14:checkbox>
            <w14:checked w14:val="0"/>
            <w14:checkedState w14:val="2612" w14:font="MS Gothic"/>
            <w14:uncheckedState w14:val="2610" w14:font="MS Gothic"/>
          </w14:checkbox>
        </w:sdtPr>
        <w:sdtEndPr/>
        <w:sdtContent>
          <w:r w:rsidR="000C2293">
            <w:rPr>
              <w:rFonts w:ascii="MS Gothic" w:eastAsia="MS Gothic" w:hAnsi="MS Gothic" w:hint="eastAsia"/>
            </w:rPr>
            <w:t>☐</w:t>
          </w:r>
        </w:sdtContent>
      </w:sdt>
      <w:r w:rsidR="000C2293">
        <w:tab/>
      </w:r>
      <w:r w:rsidR="00AA52A6" w:rsidRPr="000E705A">
        <w:t>zaliczka</w:t>
      </w:r>
      <w:r w:rsidR="00A47FDE">
        <w:t>.</w:t>
      </w:r>
    </w:p>
    <w:p w14:paraId="1563C823" w14:textId="77777777" w:rsidR="00AA52A6" w:rsidRPr="000E705A" w:rsidRDefault="00AA52A6" w:rsidP="00715A87">
      <w:pPr>
        <w:pStyle w:val="INormalny"/>
      </w:pPr>
      <w:r w:rsidRPr="000E705A">
        <w:t>Dane dotyczące pracowników przedsiębiorstwa społecznego, których składki będą podlegać zwrotowi:</w:t>
      </w:r>
    </w:p>
    <w:p w14:paraId="3001B3D1" w14:textId="368E821E" w:rsidR="00AA52A6" w:rsidRPr="000E705A" w:rsidRDefault="00AA52A6" w:rsidP="00203634">
      <w:pPr>
        <w:pStyle w:val="1Normalny"/>
        <w:numPr>
          <w:ilvl w:val="0"/>
          <w:numId w:val="31"/>
        </w:numPr>
        <w:ind w:left="567" w:hanging="567"/>
      </w:pPr>
      <w:r w:rsidRPr="000E705A">
        <w:t xml:space="preserve">Imię i nazwisko: </w:t>
      </w:r>
      <w:sdt>
        <w:sdtPr>
          <w:id w:val="1357854603"/>
          <w:placeholder>
            <w:docPart w:val="DefaultPlaceholder_1081868574"/>
          </w:placeholder>
          <w:showingPlcHdr/>
        </w:sdtPr>
        <w:sdtEndPr/>
        <w:sdtContent>
          <w:r w:rsidR="000C2293" w:rsidRPr="00571ABE">
            <w:rPr>
              <w:rStyle w:val="Tekstzastpczy"/>
            </w:rPr>
            <w:t>Kliknij tutaj, aby wprowadzić tekst.</w:t>
          </w:r>
        </w:sdtContent>
      </w:sdt>
    </w:p>
    <w:p w14:paraId="4C5C2F3E" w14:textId="722B0919" w:rsidR="00AA52A6" w:rsidRPr="000E705A" w:rsidRDefault="00AA52A6" w:rsidP="00F95743">
      <w:pPr>
        <w:pStyle w:val="1Normalny"/>
      </w:pPr>
      <w:r w:rsidRPr="000E705A">
        <w:t xml:space="preserve">PESEL: </w:t>
      </w:r>
      <w:sdt>
        <w:sdtPr>
          <w:id w:val="-430812291"/>
          <w:placeholder>
            <w:docPart w:val="DefaultPlaceholder_1081868574"/>
          </w:placeholder>
          <w:showingPlcHdr/>
        </w:sdtPr>
        <w:sdtEndPr/>
        <w:sdtContent>
          <w:r w:rsidR="001E6164" w:rsidRPr="00571ABE">
            <w:rPr>
              <w:rStyle w:val="Tekstzastpczy"/>
            </w:rPr>
            <w:t>Kliknij tutaj, aby wprowadzić tekst.</w:t>
          </w:r>
        </w:sdtContent>
      </w:sdt>
    </w:p>
    <w:p w14:paraId="078D40F5" w14:textId="2FDA81E4" w:rsidR="00AA52A6" w:rsidRPr="000E705A" w:rsidRDefault="00AA52A6" w:rsidP="00F95743">
      <w:pPr>
        <w:pStyle w:val="1Normalny"/>
      </w:pPr>
      <w:r w:rsidRPr="000E705A">
        <w:t>Okres, na który został zawarty stosunek pracy między przedsiębiorstwem</w:t>
      </w:r>
      <w:r w:rsidR="00295B8D">
        <w:t xml:space="preserve"> społecznym </w:t>
      </w:r>
      <w:r w:rsidRPr="000E705A">
        <w:t>a pracownikiem, będącym osobą zagrożoną wykluczeniem społecznym</w:t>
      </w:r>
      <w:r w:rsidR="00E93BE3">
        <w:t xml:space="preserve"> oraz wymiar czasu pracy</w:t>
      </w:r>
      <w:r w:rsidRPr="000E705A">
        <w:t xml:space="preserve">: </w:t>
      </w:r>
      <w:sdt>
        <w:sdtPr>
          <w:id w:val="535005773"/>
          <w:placeholder>
            <w:docPart w:val="DefaultPlaceholder_1081868574"/>
          </w:placeholder>
          <w:showingPlcHdr/>
        </w:sdtPr>
        <w:sdtEndPr/>
        <w:sdtContent>
          <w:r w:rsidR="001E6164" w:rsidRPr="00571ABE">
            <w:rPr>
              <w:rStyle w:val="Tekstzastpczy"/>
            </w:rPr>
            <w:t>Kliknij tutaj, aby wprowadzić tekst.</w:t>
          </w:r>
        </w:sdtContent>
      </w:sdt>
    </w:p>
    <w:p w14:paraId="5101ABE7" w14:textId="77777777" w:rsidR="00AA52A6" w:rsidRPr="000E705A" w:rsidRDefault="00AA52A6" w:rsidP="00F95743">
      <w:pPr>
        <w:pStyle w:val="1Normalny"/>
      </w:pPr>
      <w:r w:rsidRPr="000E705A">
        <w:rPr>
          <w:rFonts w:eastAsia="TimesNewRoman"/>
        </w:rPr>
        <w:t>Przynależność osoby przed zatrudnieniem w przedsiębiorstwie społecznym do</w:t>
      </w:r>
      <w:r w:rsidR="007512CB" w:rsidRPr="000E705A">
        <w:rPr>
          <w:rFonts w:eastAsia="TimesNewRoman"/>
        </w:rPr>
        <w:t xml:space="preserve"> (zaznaczyć odpowiednio)</w:t>
      </w:r>
      <w:r w:rsidRPr="000E705A">
        <w:rPr>
          <w:rFonts w:eastAsia="TimesNewRoman"/>
        </w:rPr>
        <w:t>:</w:t>
      </w:r>
    </w:p>
    <w:p w14:paraId="482C9FE6" w14:textId="46FBE74D" w:rsidR="00AA52A6" w:rsidRPr="001E6164" w:rsidRDefault="00AD1DF3" w:rsidP="001E6164">
      <w:pPr>
        <w:ind w:left="851" w:hanging="567"/>
        <w:rPr>
          <w:rFonts w:eastAsia="TimesNewRoman"/>
        </w:rPr>
      </w:pPr>
      <w:sdt>
        <w:sdtPr>
          <w:rPr>
            <w:rFonts w:eastAsia="TimesNewRoman"/>
          </w:rPr>
          <w:id w:val="1513643790"/>
          <w14:checkbox>
            <w14:checked w14:val="0"/>
            <w14:checkedState w14:val="2612" w14:font="MS Gothic"/>
            <w14:uncheckedState w14:val="2610" w14:font="MS Gothic"/>
          </w14:checkbox>
        </w:sdtPr>
        <w:sdtEndPr/>
        <w:sdtContent>
          <w:r w:rsidR="001E6164">
            <w:rPr>
              <w:rFonts w:ascii="MS Gothic" w:eastAsia="MS Gothic" w:hAnsi="MS Gothic" w:hint="eastAsia"/>
            </w:rPr>
            <w:t>☐</w:t>
          </w:r>
        </w:sdtContent>
      </w:sdt>
      <w:r w:rsidR="001E6164">
        <w:rPr>
          <w:rFonts w:eastAsia="TimesNewRoman"/>
        </w:rPr>
        <w:tab/>
      </w:r>
      <w:r w:rsidR="00AA52A6" w:rsidRPr="001E6164">
        <w:rPr>
          <w:rFonts w:eastAsia="TimesNewRoman"/>
        </w:rPr>
        <w:t xml:space="preserve">bezrobotnych, w szczególności bezrobotnych długotrwale, w rozumieniu ustawy </w:t>
      </w:r>
      <w:r w:rsidR="00295B8D" w:rsidRPr="001E6164">
        <w:rPr>
          <w:rFonts w:eastAsia="TimesNewRoman"/>
        </w:rPr>
        <w:br/>
      </w:r>
      <w:r w:rsidR="00AA52A6" w:rsidRPr="001E6164">
        <w:rPr>
          <w:rFonts w:eastAsia="TimesNewRoman"/>
        </w:rPr>
        <w:t xml:space="preserve">z dnia 20 </w:t>
      </w:r>
      <w:r w:rsidR="00E27E12" w:rsidRPr="001E6164">
        <w:rPr>
          <w:rFonts w:eastAsia="TimesNewRoman"/>
        </w:rPr>
        <w:t xml:space="preserve">marca 2025 r. o rynku pracy i słuzbach zatrudnienia </w:t>
      </w:r>
      <w:r w:rsidR="00AA52A6" w:rsidRPr="001E6164">
        <w:rPr>
          <w:rFonts w:eastAsia="TimesNewRoman"/>
        </w:rPr>
        <w:t xml:space="preserve">, posiadających status poszukujących pracy w wieku do 30. roku życia oraz po ukończeniu 50. roku życia, bez zatrudnienia w rozumieniu ustawy z dnia 20 </w:t>
      </w:r>
      <w:r w:rsidR="00E27E12" w:rsidRPr="001E6164">
        <w:rPr>
          <w:rFonts w:eastAsia="TimesNewRoman"/>
        </w:rPr>
        <w:t>marca 2025 r. o rynku pracy i słuzbach zatrudnienia</w:t>
      </w:r>
      <w:r w:rsidR="00AA52A6" w:rsidRPr="001E6164">
        <w:rPr>
          <w:rFonts w:eastAsia="TimesNewRoman"/>
        </w:rPr>
        <w:t>,</w:t>
      </w:r>
    </w:p>
    <w:p w14:paraId="72FF125E" w14:textId="60D07C99" w:rsidR="00AA52A6" w:rsidRPr="001E6164" w:rsidRDefault="00AD1DF3" w:rsidP="001E6164">
      <w:pPr>
        <w:ind w:left="851" w:hanging="567"/>
        <w:rPr>
          <w:rFonts w:eastAsia="TimesNewRoman"/>
        </w:rPr>
      </w:pPr>
      <w:sdt>
        <w:sdtPr>
          <w:rPr>
            <w:rFonts w:eastAsia="TimesNewRoman"/>
          </w:rPr>
          <w:id w:val="1283611320"/>
          <w14:checkbox>
            <w14:checked w14:val="0"/>
            <w14:checkedState w14:val="2612" w14:font="MS Gothic"/>
            <w14:uncheckedState w14:val="2610" w14:font="MS Gothic"/>
          </w14:checkbox>
        </w:sdtPr>
        <w:sdtEndPr/>
        <w:sdtContent>
          <w:r w:rsidR="001E6164">
            <w:rPr>
              <w:rFonts w:ascii="MS Gothic" w:eastAsia="MS Gothic" w:hAnsi="MS Gothic" w:hint="eastAsia"/>
            </w:rPr>
            <w:t>☐</w:t>
          </w:r>
        </w:sdtContent>
      </w:sdt>
      <w:r w:rsidR="001E6164">
        <w:rPr>
          <w:rFonts w:eastAsia="TimesNewRoman"/>
        </w:rPr>
        <w:tab/>
      </w:r>
      <w:r w:rsidR="00AA52A6" w:rsidRPr="001E6164">
        <w:rPr>
          <w:rFonts w:eastAsia="TimesNewRoman"/>
        </w:rPr>
        <w:t xml:space="preserve">osób poszukujących pracy niepozostających w zatrudnieniu lub niewykonujących innej pracy zarobkowej w rozumieniu ustawy z dnia 20 </w:t>
      </w:r>
      <w:r w:rsidR="002C19C6" w:rsidRPr="001E6164">
        <w:rPr>
          <w:rFonts w:eastAsia="TimesNewRoman"/>
        </w:rPr>
        <w:t>marca 2025 r. o rynku pracy i słuzbach zatrudnienia</w:t>
      </w:r>
      <w:r w:rsidR="00AA52A6" w:rsidRPr="001E6164">
        <w:rPr>
          <w:rFonts w:eastAsia="TimesNewRoman"/>
        </w:rPr>
        <w:t>, w tym rodziców dzieci z rodzin wielodzietnych w rozumieniu ustawy z dnia 5 grudnia 2014 r. o Karcie Dużej Rodziny,</w:t>
      </w:r>
    </w:p>
    <w:p w14:paraId="3E709BDB" w14:textId="6FA67A2C" w:rsidR="00AA52A6" w:rsidRPr="001E6164" w:rsidRDefault="00AD1DF3" w:rsidP="001E6164">
      <w:pPr>
        <w:ind w:left="851" w:hanging="567"/>
        <w:rPr>
          <w:rFonts w:eastAsia="TimesNewRoman"/>
        </w:rPr>
      </w:pPr>
      <w:sdt>
        <w:sdtPr>
          <w:rPr>
            <w:rFonts w:eastAsia="TimesNewRoman"/>
          </w:rPr>
          <w:id w:val="574638689"/>
          <w14:checkbox>
            <w14:checked w14:val="0"/>
            <w14:checkedState w14:val="2612" w14:font="MS Gothic"/>
            <w14:uncheckedState w14:val="2610" w14:font="MS Gothic"/>
          </w14:checkbox>
        </w:sdtPr>
        <w:sdtEndPr/>
        <w:sdtContent>
          <w:r w:rsidR="001E6164">
            <w:rPr>
              <w:rFonts w:ascii="MS Gothic" w:eastAsia="MS Gothic" w:hAnsi="MS Gothic" w:hint="eastAsia"/>
            </w:rPr>
            <w:t>☐</w:t>
          </w:r>
        </w:sdtContent>
      </w:sdt>
      <w:r w:rsidR="001E6164">
        <w:rPr>
          <w:rFonts w:eastAsia="TimesNewRoman"/>
        </w:rPr>
        <w:tab/>
      </w:r>
      <w:r w:rsidR="00AA52A6" w:rsidRPr="001E6164">
        <w:rPr>
          <w:rFonts w:eastAsia="TimesNewRoman"/>
        </w:rPr>
        <w:t>osób niepełnosprawnych w rozumieniu ustawy z dnia 27 sierpnia 1997 r. o rehabilitacji zawodowej i społecznej oraz zatrudnianiu osób niepełnosprawnych,</w:t>
      </w:r>
    </w:p>
    <w:p w14:paraId="0117F635" w14:textId="54062E7A" w:rsidR="00AA52A6" w:rsidRPr="001E6164" w:rsidRDefault="00AD1DF3" w:rsidP="001E6164">
      <w:pPr>
        <w:ind w:left="851" w:hanging="567"/>
        <w:rPr>
          <w:rFonts w:eastAsia="TimesNewRoman"/>
        </w:rPr>
      </w:pPr>
      <w:sdt>
        <w:sdtPr>
          <w:rPr>
            <w:rFonts w:eastAsia="TimesNewRoman"/>
          </w:rPr>
          <w:id w:val="-1776321840"/>
          <w14:checkbox>
            <w14:checked w14:val="0"/>
            <w14:checkedState w14:val="2612" w14:font="MS Gothic"/>
            <w14:uncheckedState w14:val="2610" w14:font="MS Gothic"/>
          </w14:checkbox>
        </w:sdtPr>
        <w:sdtEndPr/>
        <w:sdtContent>
          <w:r w:rsidR="001E6164">
            <w:rPr>
              <w:rFonts w:ascii="MS Gothic" w:eastAsia="MS Gothic" w:hAnsi="MS Gothic" w:hint="eastAsia"/>
            </w:rPr>
            <w:t>☐</w:t>
          </w:r>
        </w:sdtContent>
      </w:sdt>
      <w:r w:rsidR="001E6164">
        <w:rPr>
          <w:rFonts w:eastAsia="TimesNewRoman"/>
        </w:rPr>
        <w:tab/>
      </w:r>
      <w:r w:rsidR="00AA52A6" w:rsidRPr="001E6164">
        <w:rPr>
          <w:rFonts w:eastAsia="TimesNewRoman"/>
        </w:rPr>
        <w:t>osób, o których mowa w art. 2 pkt 1a i 1b ustawy z dnia 13 czerwca 2003 r. o zatrudnieniu socjalnym,</w:t>
      </w:r>
    </w:p>
    <w:p w14:paraId="0F4CF3F9" w14:textId="6FD707A5" w:rsidR="00AA52A6" w:rsidRPr="001E6164" w:rsidRDefault="00AD1DF3" w:rsidP="001E6164">
      <w:pPr>
        <w:ind w:left="851" w:hanging="567"/>
        <w:rPr>
          <w:rFonts w:eastAsia="TimesNewRoman"/>
        </w:rPr>
      </w:pPr>
      <w:sdt>
        <w:sdtPr>
          <w:rPr>
            <w:rFonts w:eastAsia="TimesNewRoman"/>
          </w:rPr>
          <w:id w:val="-1768765545"/>
          <w14:checkbox>
            <w14:checked w14:val="0"/>
            <w14:checkedState w14:val="2612" w14:font="MS Gothic"/>
            <w14:uncheckedState w14:val="2610" w14:font="MS Gothic"/>
          </w14:checkbox>
        </w:sdtPr>
        <w:sdtEndPr/>
        <w:sdtContent>
          <w:r w:rsidR="001E6164">
            <w:rPr>
              <w:rFonts w:ascii="MS Gothic" w:eastAsia="MS Gothic" w:hAnsi="MS Gothic" w:hint="eastAsia"/>
            </w:rPr>
            <w:t>☐</w:t>
          </w:r>
        </w:sdtContent>
      </w:sdt>
      <w:r w:rsidR="001E6164">
        <w:rPr>
          <w:rFonts w:eastAsia="TimesNewRoman"/>
        </w:rPr>
        <w:tab/>
      </w:r>
      <w:r w:rsidR="00AA52A6" w:rsidRPr="001E6164">
        <w:rPr>
          <w:rFonts w:eastAsia="TimesNewRoman"/>
        </w:rPr>
        <w:t>osób spełniających kryteria, o których mowa w art. 8 ust. 1 pkt 1 i 2 ustawy z dnia 12 marca 2004 r. o pomocy społecznej,</w:t>
      </w:r>
    </w:p>
    <w:p w14:paraId="16384B16" w14:textId="6B0A673B" w:rsidR="00AA52A6" w:rsidRPr="001E6164" w:rsidRDefault="00AD1DF3" w:rsidP="001E6164">
      <w:pPr>
        <w:ind w:left="851" w:hanging="567"/>
        <w:rPr>
          <w:rFonts w:eastAsia="TimesNewRoman"/>
        </w:rPr>
      </w:pPr>
      <w:sdt>
        <w:sdtPr>
          <w:rPr>
            <w:rFonts w:eastAsia="TimesNewRoman"/>
          </w:rPr>
          <w:id w:val="916597087"/>
          <w14:checkbox>
            <w14:checked w14:val="0"/>
            <w14:checkedState w14:val="2612" w14:font="MS Gothic"/>
            <w14:uncheckedState w14:val="2610" w14:font="MS Gothic"/>
          </w14:checkbox>
        </w:sdtPr>
        <w:sdtEndPr/>
        <w:sdtContent>
          <w:r w:rsidR="00AC7A1B">
            <w:rPr>
              <w:rFonts w:ascii="MS Gothic" w:eastAsia="MS Gothic" w:hAnsi="MS Gothic" w:hint="eastAsia"/>
            </w:rPr>
            <w:t>☐</w:t>
          </w:r>
        </w:sdtContent>
      </w:sdt>
      <w:r w:rsidR="001E6164">
        <w:rPr>
          <w:rFonts w:eastAsia="TimesNewRoman"/>
        </w:rPr>
        <w:tab/>
      </w:r>
      <w:r w:rsidR="00AA52A6" w:rsidRPr="001E6164">
        <w:rPr>
          <w:rFonts w:eastAsia="TimesNewRoman"/>
        </w:rPr>
        <w:t>osób uprawnionych do specjalnego zasiłku opiekuńczego, o których mowa w art. 16a ust. 1 ustawy z dnia 28 listopada 2003 r. o świadczeniach rodzinnych,</w:t>
      </w:r>
    </w:p>
    <w:p w14:paraId="08A54FBE" w14:textId="50BEB408" w:rsidR="00AA52A6" w:rsidRPr="001E6164" w:rsidRDefault="00AD1DF3" w:rsidP="001E6164">
      <w:pPr>
        <w:ind w:left="851" w:hanging="567"/>
        <w:rPr>
          <w:rFonts w:eastAsia="TimesNewRoman"/>
        </w:rPr>
      </w:pPr>
      <w:sdt>
        <w:sdtPr>
          <w:rPr>
            <w:rFonts w:eastAsia="TimesNewRoman"/>
          </w:rPr>
          <w:id w:val="375749887"/>
          <w14:checkbox>
            <w14:checked w14:val="0"/>
            <w14:checkedState w14:val="2612" w14:font="MS Gothic"/>
            <w14:uncheckedState w14:val="2610" w14:font="MS Gothic"/>
          </w14:checkbox>
        </w:sdtPr>
        <w:sdtEndPr/>
        <w:sdtContent>
          <w:r w:rsidR="001E6164">
            <w:rPr>
              <w:rFonts w:ascii="MS Gothic" w:eastAsia="MS Gothic" w:hAnsi="MS Gothic" w:hint="eastAsia"/>
            </w:rPr>
            <w:t>☐</w:t>
          </w:r>
        </w:sdtContent>
      </w:sdt>
      <w:r w:rsidR="001E6164">
        <w:rPr>
          <w:rFonts w:eastAsia="TimesNewRoman"/>
        </w:rPr>
        <w:tab/>
      </w:r>
      <w:r w:rsidR="00AA52A6" w:rsidRPr="001E6164">
        <w:rPr>
          <w:rFonts w:eastAsia="TimesNewRoman"/>
        </w:rPr>
        <w:t>osób usamodzielnianych, o których mowa w art. 140 ust. 1 i 2 ustawy z dnia 9 czerwca 2011 r. o wspieraniu rodziny i systemie pieczy zastępczej oraz w art. 88 ust. 1 ustawy z dnia 12 marca 2004 r. o pomocy społecznej,</w:t>
      </w:r>
    </w:p>
    <w:p w14:paraId="48F0E575" w14:textId="40F78C00" w:rsidR="00AA52A6" w:rsidRPr="001E6164" w:rsidRDefault="00AD1DF3" w:rsidP="001E6164">
      <w:pPr>
        <w:ind w:left="851" w:hanging="567"/>
        <w:rPr>
          <w:rFonts w:eastAsia="TimesNewRoman"/>
        </w:rPr>
      </w:pPr>
      <w:sdt>
        <w:sdtPr>
          <w:rPr>
            <w:rFonts w:eastAsia="TimesNewRoman"/>
          </w:rPr>
          <w:id w:val="-1860728757"/>
          <w14:checkbox>
            <w14:checked w14:val="0"/>
            <w14:checkedState w14:val="2612" w14:font="MS Gothic"/>
            <w14:uncheckedState w14:val="2610" w14:font="MS Gothic"/>
          </w14:checkbox>
        </w:sdtPr>
        <w:sdtEndPr/>
        <w:sdtContent>
          <w:r w:rsidR="001E6164">
            <w:rPr>
              <w:rFonts w:ascii="MS Gothic" w:eastAsia="MS Gothic" w:hAnsi="MS Gothic" w:hint="eastAsia"/>
            </w:rPr>
            <w:t>☐</w:t>
          </w:r>
        </w:sdtContent>
      </w:sdt>
      <w:r w:rsidR="001E6164">
        <w:rPr>
          <w:rFonts w:eastAsia="TimesNewRoman"/>
        </w:rPr>
        <w:tab/>
      </w:r>
      <w:r w:rsidR="00AA52A6" w:rsidRPr="001E6164">
        <w:rPr>
          <w:rFonts w:eastAsia="TimesNewRoman"/>
        </w:rPr>
        <w:t>osób z zaburzeniami psychicznymi, o których mowa w ustawie z dnia 19 sierpnia 1994 r. o ochronie zdrowia psychicznego,</w:t>
      </w:r>
    </w:p>
    <w:p w14:paraId="5C9F88E4" w14:textId="5C3A35EF" w:rsidR="00AA52A6" w:rsidRPr="001E6164" w:rsidRDefault="00AD1DF3" w:rsidP="001E6164">
      <w:pPr>
        <w:ind w:left="851" w:hanging="567"/>
        <w:rPr>
          <w:rFonts w:eastAsia="TimesNewRoman"/>
        </w:rPr>
      </w:pPr>
      <w:sdt>
        <w:sdtPr>
          <w:rPr>
            <w:rFonts w:eastAsia="TimesNewRoman"/>
          </w:rPr>
          <w:id w:val="1555886153"/>
          <w14:checkbox>
            <w14:checked w14:val="0"/>
            <w14:checkedState w14:val="2612" w14:font="MS Gothic"/>
            <w14:uncheckedState w14:val="2610" w14:font="MS Gothic"/>
          </w14:checkbox>
        </w:sdtPr>
        <w:sdtEndPr/>
        <w:sdtContent>
          <w:r w:rsidR="001E6164">
            <w:rPr>
              <w:rFonts w:ascii="MS Gothic" w:eastAsia="MS Gothic" w:hAnsi="MS Gothic" w:hint="eastAsia"/>
            </w:rPr>
            <w:t>☐</w:t>
          </w:r>
        </w:sdtContent>
      </w:sdt>
      <w:r w:rsidR="001E6164">
        <w:rPr>
          <w:rFonts w:eastAsia="TimesNewRoman"/>
        </w:rPr>
        <w:tab/>
      </w:r>
      <w:r w:rsidR="00AA52A6" w:rsidRPr="001E6164">
        <w:rPr>
          <w:rFonts w:eastAsia="TimesNewRoman"/>
        </w:rPr>
        <w:t>osób pozbawionych wolności, osób opuszczających zakłady karne oraz pełnoletnich osób opuszczających zakłady poprawcze, osób starszych w rozumieniu ustawy z dnia 11 września 2015 r. o osobach starszych</w:t>
      </w:r>
      <w:r w:rsidR="00FD4195" w:rsidRPr="001E6164">
        <w:rPr>
          <w:rFonts w:eastAsia="TimesNewRoman"/>
        </w:rPr>
        <w:t>,</w:t>
      </w:r>
    </w:p>
    <w:p w14:paraId="6F536AA4" w14:textId="7CBB75F4" w:rsidR="00AA52A6" w:rsidRPr="000E705A" w:rsidRDefault="00AD1DF3" w:rsidP="001E6164">
      <w:pPr>
        <w:ind w:left="851" w:hanging="567"/>
      </w:pPr>
      <w:sdt>
        <w:sdtPr>
          <w:rPr>
            <w:rFonts w:eastAsia="TimesNewRoman"/>
          </w:rPr>
          <w:id w:val="724880457"/>
          <w14:checkbox>
            <w14:checked w14:val="0"/>
            <w14:checkedState w14:val="2612" w14:font="MS Gothic"/>
            <w14:uncheckedState w14:val="2610" w14:font="MS Gothic"/>
          </w14:checkbox>
        </w:sdtPr>
        <w:sdtEndPr/>
        <w:sdtContent>
          <w:r w:rsidR="001E6164">
            <w:rPr>
              <w:rFonts w:ascii="MS Gothic" w:eastAsia="MS Gothic" w:hAnsi="MS Gothic" w:hint="eastAsia"/>
            </w:rPr>
            <w:t>☐</w:t>
          </w:r>
        </w:sdtContent>
      </w:sdt>
      <w:r w:rsidR="001E6164">
        <w:rPr>
          <w:rFonts w:eastAsia="TimesNewRoman"/>
        </w:rPr>
        <w:tab/>
      </w:r>
      <w:r w:rsidR="00AA52A6" w:rsidRPr="001E6164">
        <w:rPr>
          <w:rFonts w:eastAsia="TimesNewRoman"/>
        </w:rPr>
        <w:t>osób, które uzyskały w Rzeczypospolitej Polskiej status uchodźcy lub ochronę uzupełniającą.</w:t>
      </w:r>
    </w:p>
    <w:p w14:paraId="6E2F1148" w14:textId="77777777" w:rsidR="00BB74EA" w:rsidRPr="000E705A" w:rsidRDefault="00BB74EA" w:rsidP="00715A87">
      <w:pPr>
        <w:pStyle w:val="INormalny"/>
        <w:rPr>
          <w:bCs/>
        </w:rPr>
      </w:pPr>
      <w:r w:rsidRPr="000E705A">
        <w:t>Oświadczenie Wnioskodawcy:</w:t>
      </w:r>
    </w:p>
    <w:p w14:paraId="1EB6F32A" w14:textId="77777777" w:rsidR="00BB74EA" w:rsidRPr="00F95743" w:rsidRDefault="00BB74EA" w:rsidP="002670C8">
      <w:pPr>
        <w:spacing w:after="120"/>
        <w:ind w:left="567"/>
        <w:rPr>
          <w:b/>
          <w:bCs/>
        </w:rPr>
      </w:pPr>
      <w:r w:rsidRPr="00F95743">
        <w:rPr>
          <w:b/>
          <w:bCs/>
        </w:rPr>
        <w:t>Oświadczam, że</w:t>
      </w:r>
      <w:r w:rsidR="00A47FDE" w:rsidRPr="00F95743">
        <w:rPr>
          <w:b/>
          <w:bCs/>
        </w:rPr>
        <w:t xml:space="preserve"> (*właściwe zaznaczyć)</w:t>
      </w:r>
      <w:r w:rsidRPr="00F95743">
        <w:rPr>
          <w:b/>
          <w:bCs/>
        </w:rPr>
        <w:t>:</w:t>
      </w:r>
    </w:p>
    <w:p w14:paraId="6B9B5D69" w14:textId="5B4236F1" w:rsidR="00BB74EA" w:rsidRPr="000E705A" w:rsidRDefault="00AD1DF3" w:rsidP="003F16BE">
      <w:pPr>
        <w:pStyle w:val="1Normalny"/>
        <w:numPr>
          <w:ilvl w:val="0"/>
          <w:numId w:val="32"/>
        </w:numPr>
        <w:ind w:left="567" w:hanging="567"/>
      </w:pPr>
      <w:sdt>
        <w:sdtPr>
          <w:rPr>
            <w:b/>
            <w:bCs/>
          </w:rPr>
          <w:id w:val="-1035267128"/>
          <w:placeholder>
            <w:docPart w:val="DefaultPlaceholder_1081868575"/>
          </w:placeholder>
          <w:showingPlcHdr/>
          <w:dropDownList>
            <w:listItem w:value="Wybierz element."/>
            <w:listItem w:displayText="jestem" w:value="jestem"/>
            <w:listItem w:displayText="nie jestem" w:value="nie jestem"/>
          </w:dropDownList>
        </w:sdtPr>
        <w:sdtEndPr/>
        <w:sdtContent>
          <w:r w:rsidR="001E6164" w:rsidRPr="00571ABE">
            <w:rPr>
              <w:rStyle w:val="Tekstzastpczy"/>
            </w:rPr>
            <w:t>Wybierz element.</w:t>
          </w:r>
        </w:sdtContent>
      </w:sdt>
      <w:r w:rsidR="00BB74EA" w:rsidRPr="00F95743">
        <w:rPr>
          <w:b/>
          <w:bCs/>
        </w:rPr>
        <w:t>*</w:t>
      </w:r>
      <w:r w:rsidR="00BB74EA" w:rsidRPr="000E705A">
        <w:t xml:space="preserve"> beneficjentem pomocy publicznej,</w:t>
      </w:r>
    </w:p>
    <w:p w14:paraId="425B661A" w14:textId="78A4A2B8" w:rsidR="00BB74EA" w:rsidRPr="00F95743" w:rsidRDefault="00AD1DF3" w:rsidP="00F95743">
      <w:pPr>
        <w:pStyle w:val="1Normalny"/>
      </w:pPr>
      <w:sdt>
        <w:sdtPr>
          <w:rPr>
            <w:b/>
            <w:bCs/>
          </w:rPr>
          <w:id w:val="-946548369"/>
          <w:placeholder>
            <w:docPart w:val="DefaultPlaceholder_1081868575"/>
          </w:placeholder>
          <w:showingPlcHdr/>
          <w:dropDownList>
            <w:listItem w:value="Wybierz element."/>
            <w:listItem w:displayText="jestem" w:value="jestem"/>
            <w:listItem w:displayText="nie jestem" w:value="nie jestem"/>
          </w:dropDownList>
        </w:sdtPr>
        <w:sdtEndPr/>
        <w:sdtContent>
          <w:r w:rsidR="001E6164" w:rsidRPr="00571ABE">
            <w:rPr>
              <w:rStyle w:val="Tekstzastpczy"/>
            </w:rPr>
            <w:t>Wybierz element.</w:t>
          </w:r>
        </w:sdtContent>
      </w:sdt>
      <w:r w:rsidR="001E6164" w:rsidRPr="00F95743">
        <w:rPr>
          <w:b/>
          <w:bCs/>
        </w:rPr>
        <w:t>*</w:t>
      </w:r>
      <w:r w:rsidR="00BB74EA" w:rsidRPr="00F95743">
        <w:t xml:space="preserve"> </w:t>
      </w:r>
      <w:r w:rsidR="000B0C1A" w:rsidRPr="00F95743">
        <w:t>przedsiębiorstwem społecznym</w:t>
      </w:r>
      <w:r w:rsidR="00BB74EA" w:rsidRPr="00F95743">
        <w:t xml:space="preserve"> w rozumieniu ustawy z dnia </w:t>
      </w:r>
      <w:r w:rsidR="000B0C1A" w:rsidRPr="00F95743">
        <w:t>5 sierpnia 2022</w:t>
      </w:r>
      <w:r w:rsidR="004F575A" w:rsidRPr="00F95743">
        <w:t xml:space="preserve"> </w:t>
      </w:r>
      <w:r w:rsidR="000B0C1A" w:rsidRPr="00F95743">
        <w:t>r. o ekonomii społecznej</w:t>
      </w:r>
      <w:r w:rsidR="00A47FDE" w:rsidRPr="00F95743">
        <w:t>,</w:t>
      </w:r>
    </w:p>
    <w:p w14:paraId="4768CF15" w14:textId="21F64A7F" w:rsidR="00B96153" w:rsidRPr="00F95743" w:rsidRDefault="00AD1DF3" w:rsidP="00F95743">
      <w:pPr>
        <w:pStyle w:val="1Normalny"/>
      </w:pPr>
      <w:sdt>
        <w:sdtPr>
          <w:rPr>
            <w:b/>
            <w:bCs/>
          </w:rPr>
          <w:id w:val="1093673308"/>
          <w:placeholder>
            <w:docPart w:val="DefaultPlaceholder_1081868575"/>
          </w:placeholder>
          <w:showingPlcHdr/>
          <w:dropDownList>
            <w:listItem w:value="Wybierz element."/>
            <w:listItem w:displayText="spełniam" w:value="spełniam"/>
            <w:listItem w:displayText="nie jestem" w:value="nie jestem"/>
          </w:dropDownList>
        </w:sdtPr>
        <w:sdtEndPr/>
        <w:sdtContent>
          <w:r w:rsidR="001E6164" w:rsidRPr="00571ABE">
            <w:rPr>
              <w:rStyle w:val="Tekstzastpczy"/>
            </w:rPr>
            <w:t>Wybierz element.</w:t>
          </w:r>
        </w:sdtContent>
      </w:sdt>
      <w:r w:rsidR="00BB74EA" w:rsidRPr="002670C8">
        <w:rPr>
          <w:b/>
          <w:bCs/>
        </w:rPr>
        <w:t>*</w:t>
      </w:r>
      <w:r w:rsidR="00BB74EA" w:rsidRPr="00F95743">
        <w:t xml:space="preserve"> warunki określone w Rozporządzeniu Komisji (UE) </w:t>
      </w:r>
      <w:r w:rsidR="00B96153" w:rsidRPr="00F95743">
        <w:t>2023/2831 z dnia 13 grudnia 2023 r.</w:t>
      </w:r>
      <w:r w:rsidR="00BB74EA" w:rsidRPr="00F95743">
        <w:t xml:space="preserve"> w sprawie stosowania art. 107 i 108 Traktatu o funkcjonowaniu Unii Europejskiej do pomocy de minimis</w:t>
      </w:r>
      <w:r w:rsidR="00A47FDE" w:rsidRPr="00F95743">
        <w:t>,</w:t>
      </w:r>
    </w:p>
    <w:p w14:paraId="1ADD3817" w14:textId="57E411A8" w:rsidR="00BB74EA" w:rsidRPr="00F95743" w:rsidRDefault="00BB74EA" w:rsidP="00F95743">
      <w:pPr>
        <w:pStyle w:val="1Normalny"/>
      </w:pPr>
      <w:r w:rsidRPr="00F95743">
        <w:t xml:space="preserve">w dniu złożenia wniosku </w:t>
      </w:r>
      <w:sdt>
        <w:sdtPr>
          <w:rPr>
            <w:b/>
            <w:bCs/>
          </w:rPr>
          <w:id w:val="228500334"/>
          <w:placeholder>
            <w:docPart w:val="DefaultPlaceholder_1081868575"/>
          </w:placeholder>
          <w:showingPlcHdr/>
          <w:dropDownList>
            <w:listItem w:value="Wybierz element."/>
            <w:listItem w:displayText="zalegam" w:value="zalegam"/>
            <w:listItem w:displayText="nie zalegam" w:value="nie zalegam"/>
          </w:dropDownList>
        </w:sdtPr>
        <w:sdtEndPr/>
        <w:sdtContent>
          <w:r w:rsidR="00AC7A1B" w:rsidRPr="00571ABE">
            <w:rPr>
              <w:rStyle w:val="Tekstzastpczy"/>
            </w:rPr>
            <w:t>Wybierz element.</w:t>
          </w:r>
        </w:sdtContent>
      </w:sdt>
      <w:r w:rsidRPr="002670C8">
        <w:rPr>
          <w:b/>
          <w:bCs/>
        </w:rPr>
        <w:t>*</w:t>
      </w:r>
      <w:r w:rsidRPr="00F95743">
        <w:t xml:space="preserve"> z </w:t>
      </w:r>
      <w:r w:rsidR="007E6DC1">
        <w:t>wypłacaniem</w:t>
      </w:r>
      <w:r w:rsidR="007E6DC1" w:rsidRPr="00F95743">
        <w:t xml:space="preserve"> </w:t>
      </w:r>
      <w:r w:rsidRPr="00F95743">
        <w:t xml:space="preserve">wynagrodzeń pracownikom, </w:t>
      </w:r>
      <w:r w:rsidR="007E6DC1">
        <w:t xml:space="preserve">z opłacaniem </w:t>
      </w:r>
      <w:r w:rsidRPr="00F95743">
        <w:t>należnych składek na ubezpieczenia społeczne, ubezpieczenie zdrowotne, Fundusz Pracy, , Fundusz Gwarantowanych Świadczeń Pracowniczych</w:t>
      </w:r>
      <w:r w:rsidR="007E6DC1">
        <w:t xml:space="preserve">, </w:t>
      </w:r>
      <w:r w:rsidR="007E6DC1" w:rsidRPr="00F95743">
        <w:t>Fundusz Solidarnościowy</w:t>
      </w:r>
      <w:r w:rsidR="00446B00">
        <w:t xml:space="preserve"> </w:t>
      </w:r>
      <w:r w:rsidR="007E6DC1">
        <w:t xml:space="preserve">i Fundusz </w:t>
      </w:r>
      <w:r w:rsidR="00446B00">
        <w:t>E</w:t>
      </w:r>
      <w:r w:rsidR="007E6DC1">
        <w:t xml:space="preserve">merytur Pomostowych oraz z </w:t>
      </w:r>
      <w:r w:rsidRPr="00F95743">
        <w:t>wpłat</w:t>
      </w:r>
      <w:r w:rsidR="007E6DC1">
        <w:t>ami</w:t>
      </w:r>
      <w:r w:rsidRPr="00F95743">
        <w:t xml:space="preserve"> na Państwowy Fundusz Rehabilitacji Osób Niepełnosprawnych oraz innych danin publicznych,</w:t>
      </w:r>
    </w:p>
    <w:p w14:paraId="33BD8D91" w14:textId="1384921A" w:rsidR="00BB74EA" w:rsidRPr="00F95743" w:rsidRDefault="00BB74EA" w:rsidP="00F95743">
      <w:pPr>
        <w:pStyle w:val="1Normalny"/>
      </w:pPr>
      <w:r w:rsidRPr="00F95743">
        <w:t xml:space="preserve">na dzień złożenia wniosku </w:t>
      </w:r>
      <w:sdt>
        <w:sdtPr>
          <w:rPr>
            <w:b/>
            <w:bCs/>
          </w:rPr>
          <w:id w:val="-1294752304"/>
          <w:placeholder>
            <w:docPart w:val="DefaultPlaceholder_1081868575"/>
          </w:placeholder>
          <w:showingPlcHdr/>
          <w:dropDownList>
            <w:listItem w:value="Wybierz element."/>
            <w:listItem w:displayText="znajduję się" w:value="znajduję się"/>
            <w:listItem w:displayText="nie znajduję się" w:value="nie znajduję się"/>
          </w:dropDownList>
        </w:sdtPr>
        <w:sdtEndPr/>
        <w:sdtContent>
          <w:r w:rsidR="00AC7A1B" w:rsidRPr="00571ABE">
            <w:rPr>
              <w:rStyle w:val="Tekstzastpczy"/>
            </w:rPr>
            <w:t>Wybierz element.</w:t>
          </w:r>
        </w:sdtContent>
      </w:sdt>
      <w:r w:rsidRPr="002670C8">
        <w:rPr>
          <w:b/>
          <w:bCs/>
        </w:rPr>
        <w:t>*</w:t>
      </w:r>
      <w:r w:rsidRPr="00F95743">
        <w:t xml:space="preserve"> w stanie likwidacji lub upadłości,</w:t>
      </w:r>
    </w:p>
    <w:p w14:paraId="09ECCAE5" w14:textId="3A7F9231" w:rsidR="00BB74EA" w:rsidRPr="00F95743" w:rsidRDefault="00695D01" w:rsidP="0004564A">
      <w:pPr>
        <w:pStyle w:val="1Normalny"/>
      </w:pPr>
      <w:r w:rsidRPr="00B57009">
        <w:t>w okresie ostatnich 2 lat</w:t>
      </w:r>
      <w:r w:rsidRPr="00695D01">
        <w:t xml:space="preserve"> </w:t>
      </w:r>
      <w:sdt>
        <w:sdtPr>
          <w:rPr>
            <w:b/>
            <w:bCs/>
          </w:rPr>
          <w:id w:val="1743293788"/>
          <w:placeholder>
            <w:docPart w:val="DefaultPlaceholder_1081868575"/>
          </w:placeholder>
          <w:showingPlcHdr/>
          <w:dropDownList>
            <w:listItem w:value="Wybierz element."/>
            <w:listItem w:displayText="zostałam/em" w:value="zostałam/em"/>
            <w:listItem w:displayText="nie zostałam/em" w:value="nie zostałam/em"/>
          </w:dropDownList>
        </w:sdtPr>
        <w:sdtEndPr/>
        <w:sdtContent>
          <w:r w:rsidR="00AC7A1B" w:rsidRPr="00571ABE">
            <w:rPr>
              <w:rStyle w:val="Tekstzastpczy"/>
            </w:rPr>
            <w:t>Wybierz element.</w:t>
          </w:r>
        </w:sdtContent>
      </w:sdt>
      <w:r w:rsidRPr="002670C8">
        <w:rPr>
          <w:b/>
          <w:bCs/>
        </w:rPr>
        <w:t>*</w:t>
      </w:r>
      <w:r w:rsidRPr="00F95743">
        <w:t xml:space="preserve"> </w:t>
      </w:r>
      <w:r w:rsidRPr="00695D01">
        <w:t xml:space="preserve">prawomocnie skazany/a za przestępstwo składania fałszywych zeznań lub oświadczeń, przestępstwo przeciwko wiarygodności dokumentów lub przeciwko obrotowi gospodarczemu i interesom majątkowym w obrocie cywilnoprawnym, przestępstwo przeciwko prawom osób wykonujących pracę zarobkową, na podstawie ustawy z dnia 6 czerwca 1997r. Kodeks karny, </w:t>
      </w:r>
      <w:r>
        <w:t xml:space="preserve">za </w:t>
      </w:r>
      <w:r w:rsidRPr="00695D01">
        <w:t>przestępstwo skarbowe na podstawie ustawy z dnia 10 września 1999r. – Kodeks karny skarbowy lub za odpowiedni czyn zabroniony określony w przepisach prawa obcego</w:t>
      </w:r>
      <w:r>
        <w:t>,</w:t>
      </w:r>
    </w:p>
    <w:p w14:paraId="5C307726" w14:textId="6E51F6EA" w:rsidR="00BB74EA" w:rsidRPr="00F95743" w:rsidRDefault="00AD1DF3" w:rsidP="00F95743">
      <w:pPr>
        <w:pStyle w:val="1Normalny"/>
      </w:pPr>
      <w:sdt>
        <w:sdtPr>
          <w:rPr>
            <w:b/>
            <w:bCs/>
          </w:rPr>
          <w:id w:val="-637570397"/>
          <w:placeholder>
            <w:docPart w:val="DefaultPlaceholder_1081868575"/>
          </w:placeholder>
          <w:showingPlcHdr/>
          <w:dropDownList>
            <w:listItem w:value="Wybierz element."/>
            <w:listItem w:displayText="ciąży" w:value="ciąży"/>
            <w:listItem w:displayText="nie ciąży" w:value="nie ciąży"/>
          </w:dropDownList>
        </w:sdtPr>
        <w:sdtEndPr/>
        <w:sdtContent>
          <w:r w:rsidR="00AC7A1B" w:rsidRPr="00571ABE">
            <w:rPr>
              <w:rStyle w:val="Tekstzastpczy"/>
            </w:rPr>
            <w:t>Wybierz element.</w:t>
          </w:r>
        </w:sdtContent>
      </w:sdt>
      <w:r w:rsidR="00BB74EA" w:rsidRPr="002670C8">
        <w:rPr>
          <w:b/>
          <w:bCs/>
        </w:rPr>
        <w:t>*</w:t>
      </w:r>
      <w:r w:rsidR="00BB74EA" w:rsidRPr="00F95743">
        <w:t xml:space="preserve"> na mnie obowiązek zwrotu pomocy wynikający z decyzji Komisji Europejskiej uznającej pomoc za niezgodną z prawem i ze wspólnym rynkiem,</w:t>
      </w:r>
    </w:p>
    <w:p w14:paraId="4A57E357" w14:textId="000A2A03" w:rsidR="00BB74EA" w:rsidRPr="00F95743" w:rsidRDefault="00BB74EA" w:rsidP="00F95743">
      <w:pPr>
        <w:pStyle w:val="1Normalny"/>
      </w:pPr>
      <w:r w:rsidRPr="00F95743">
        <w:t xml:space="preserve">uzyskana pomoc związana z zatrudnieniem pracowników w ramach składanego wniosku </w:t>
      </w:r>
      <w:sdt>
        <w:sdtPr>
          <w:rPr>
            <w:b/>
            <w:bCs/>
          </w:rPr>
          <w:id w:val="-2019918801"/>
          <w:placeholder>
            <w:docPart w:val="DefaultPlaceholder_1081868575"/>
          </w:placeholder>
          <w:showingPlcHdr/>
          <w:dropDownList>
            <w:listItem w:value="Wybierz element."/>
            <w:listItem w:displayText="jest" w:value="jest"/>
            <w:listItem w:displayText="nie jest" w:value="nie jest"/>
          </w:dropDownList>
        </w:sdtPr>
        <w:sdtEndPr/>
        <w:sdtContent>
          <w:r w:rsidR="00AC7A1B" w:rsidRPr="00571ABE">
            <w:rPr>
              <w:rStyle w:val="Tekstzastpczy"/>
            </w:rPr>
            <w:t>Wybierz element.</w:t>
          </w:r>
        </w:sdtContent>
      </w:sdt>
      <w:r w:rsidRPr="002670C8">
        <w:rPr>
          <w:b/>
          <w:bCs/>
        </w:rPr>
        <w:t>*</w:t>
      </w:r>
      <w:r w:rsidRPr="00F95743">
        <w:t xml:space="preserve"> przydzielana łącznie z inną pomocą lub wsparciem ze środków Wspólnoty Europejskiej,</w:t>
      </w:r>
    </w:p>
    <w:p w14:paraId="28B96815" w14:textId="77777777" w:rsidR="00BB74EA" w:rsidRPr="00F95743" w:rsidRDefault="00BB74EA" w:rsidP="00F95743">
      <w:pPr>
        <w:pStyle w:val="1Normalny"/>
      </w:pPr>
      <w:r w:rsidRPr="00F95743">
        <w:t>zobowiązuję się do złożenia w dniu podpisania umowy dodatkowego oświadczenia o uzyskanej pomocy publicznej</w:t>
      </w:r>
      <w:r w:rsidR="0091190D" w:rsidRPr="00F95743">
        <w:t>.</w:t>
      </w:r>
    </w:p>
    <w:p w14:paraId="6BDAC18C" w14:textId="77777777" w:rsidR="00BB74EA" w:rsidRPr="000E705A" w:rsidRDefault="00BB74EA" w:rsidP="0028577E">
      <w:pPr>
        <w:spacing w:before="600"/>
      </w:pPr>
      <w:r w:rsidRPr="000E705A">
        <w:t>Oświadczam, że wszystkie podane we wniosku informacje są zgodnie ze stanem faktycznym.</w:t>
      </w:r>
    </w:p>
    <w:p w14:paraId="4240027C" w14:textId="2BCE695A" w:rsidR="00BB74EA" w:rsidRPr="000E705A" w:rsidRDefault="00A47FDE" w:rsidP="0028577E">
      <w:pPr>
        <w:spacing w:before="480"/>
      </w:pPr>
      <w:r w:rsidRPr="000E705A">
        <w:t>pieczątka i czytelny podpis Wnioskodawcy</w:t>
      </w:r>
      <w:r>
        <w:t xml:space="preserve">: </w:t>
      </w:r>
      <w:sdt>
        <w:sdtPr>
          <w:id w:val="-237256469"/>
          <w:placeholder>
            <w:docPart w:val="DefaultPlaceholder_1081868575"/>
          </w:placeholder>
          <w:showingPlcHdr/>
          <w:dropDownList>
            <w:listItem w:value="Wybierz element."/>
            <w:listItem w:displayText=".................." w:value=".................."/>
            <w:listItem w:displayText="podpis elektroniczny" w:value="podpis elektroniczny"/>
          </w:dropDownList>
        </w:sdtPr>
        <w:sdtContent>
          <w:r w:rsidR="00AD1DF3" w:rsidRPr="00571ABE">
            <w:rPr>
              <w:rStyle w:val="Tekstzastpczy"/>
            </w:rPr>
            <w:t>Wybierz element.</w:t>
          </w:r>
        </w:sdtContent>
      </w:sdt>
    </w:p>
    <w:p w14:paraId="2CAC14CE" w14:textId="77777777" w:rsidR="00AA4997" w:rsidRPr="00203634" w:rsidRDefault="00AA4997" w:rsidP="0028577E">
      <w:pPr>
        <w:spacing w:before="1440" w:after="120"/>
        <w:rPr>
          <w:b/>
          <w:bCs/>
          <w:sz w:val="24"/>
          <w:szCs w:val="24"/>
        </w:rPr>
      </w:pPr>
      <w:r w:rsidRPr="00203634">
        <w:rPr>
          <w:b/>
          <w:bCs/>
          <w:sz w:val="24"/>
          <w:szCs w:val="24"/>
        </w:rPr>
        <w:t>Klauzula informacyjna dotycząca przetwarzania danych osobowych</w:t>
      </w:r>
    </w:p>
    <w:p w14:paraId="60A700CB" w14:textId="77777777" w:rsidR="00AA4997" w:rsidRPr="000E705A" w:rsidRDefault="00AA4997" w:rsidP="000E705A">
      <w:r w:rsidRPr="000E705A">
        <w:t>Zgodnie z art. 13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informuję, że:</w:t>
      </w:r>
    </w:p>
    <w:p w14:paraId="01D66369" w14:textId="7D420B5B" w:rsidR="00AA4997" w:rsidRPr="000E705A" w:rsidRDefault="00AA4997" w:rsidP="00A14329">
      <w:pPr>
        <w:pStyle w:val="Akapitzlist"/>
        <w:numPr>
          <w:ilvl w:val="0"/>
          <w:numId w:val="30"/>
        </w:numPr>
        <w:ind w:left="567" w:hanging="567"/>
      </w:pPr>
      <w:r w:rsidRPr="000E705A">
        <w:t xml:space="preserve">Administratorem </w:t>
      </w:r>
      <w:r w:rsidR="004D45F4">
        <w:t>Państwa</w:t>
      </w:r>
      <w:r w:rsidRPr="000E705A">
        <w:t xml:space="preserve"> danych, w tym danych osobowych jest Powiatowy Urząd Pracy w Pszczynie, z siedzibą przy ul. Dworcowej 23, 43-200 Pszczyna, reprezentowany przez Dyrektora Urzędu.</w:t>
      </w:r>
    </w:p>
    <w:p w14:paraId="18B069B2" w14:textId="77777777" w:rsidR="00AA4997" w:rsidRPr="003F16BE" w:rsidRDefault="00AA4997" w:rsidP="00A14329">
      <w:pPr>
        <w:pStyle w:val="Akapitzlist"/>
        <w:numPr>
          <w:ilvl w:val="0"/>
          <w:numId w:val="30"/>
        </w:numPr>
        <w:ind w:left="567" w:hanging="567"/>
        <w:rPr>
          <w:color w:val="000000" w:themeColor="text1"/>
        </w:rPr>
      </w:pPr>
      <w:r w:rsidRPr="000E705A">
        <w:t xml:space="preserve">Kontakt do pracownika pełniącego funkcję Inspektora Ochrony Danych: </w:t>
      </w:r>
      <w:hyperlink r:id="rId8" w:history="1">
        <w:r w:rsidRPr="0028577E">
          <w:rPr>
            <w:rStyle w:val="Hipercze"/>
            <w:color w:val="auto"/>
          </w:rPr>
          <w:t>IOD@pup-pszczyna.pl</w:t>
        </w:r>
      </w:hyperlink>
      <w:r w:rsidRPr="00256459">
        <w:t>.</w:t>
      </w:r>
    </w:p>
    <w:p w14:paraId="42D38E22" w14:textId="69BAA375" w:rsidR="00AA4997" w:rsidRPr="003F16BE" w:rsidRDefault="004D45F4" w:rsidP="00A14329">
      <w:pPr>
        <w:pStyle w:val="Akapitzlist"/>
        <w:numPr>
          <w:ilvl w:val="0"/>
          <w:numId w:val="30"/>
        </w:numPr>
        <w:ind w:left="567" w:hanging="567"/>
        <w:rPr>
          <w:color w:val="000000" w:themeColor="text1"/>
        </w:rPr>
      </w:pPr>
      <w:r>
        <w:rPr>
          <w:color w:val="000000" w:themeColor="text1"/>
        </w:rPr>
        <w:t>Państwa</w:t>
      </w:r>
      <w:r w:rsidR="00AA4997" w:rsidRPr="003F16BE">
        <w:rPr>
          <w:color w:val="000000" w:themeColor="text1"/>
        </w:rPr>
        <w:t xml:space="preserve"> dane osobowe przetwarzane </w:t>
      </w:r>
      <w:r w:rsidR="00AA4997" w:rsidRPr="000E705A">
        <w:t xml:space="preserve">są </w:t>
      </w:r>
      <w:r w:rsidR="00AA4997" w:rsidRPr="002670C8">
        <w:rPr>
          <w:b/>
          <w:bCs/>
        </w:rPr>
        <w:t>na podstawie art. 6 ust. 1 lit. c</w:t>
      </w:r>
      <w:r w:rsidR="00AA4997" w:rsidRPr="000E705A">
        <w:t xml:space="preserve"> ogólnego rozporządzenia o ochronie danych osobowych – w celu wypełnienia obowiązku prawnego ciążącego na Administratorze – tj. w celu realizacji zadań ustawowych określonych w ustawie z dnia </w:t>
      </w:r>
      <w:r w:rsidR="00AE353D" w:rsidRPr="000E705A">
        <w:t>5 sierpnia 2022 r. o ekonomii społecznej</w:t>
      </w:r>
      <w:r w:rsidR="00AA4997" w:rsidRPr="000E705A">
        <w:t>,</w:t>
      </w:r>
      <w:r w:rsidR="00AA4997" w:rsidRPr="002670C8">
        <w:rPr>
          <w:b/>
          <w:bCs/>
        </w:rPr>
        <w:t xml:space="preserve"> w zakresie </w:t>
      </w:r>
      <w:r w:rsidR="00AE353D" w:rsidRPr="002670C8">
        <w:rPr>
          <w:b/>
          <w:bCs/>
        </w:rPr>
        <w:t>finansowania składek na ubezpieczenia społeczne za pracowników będących osobami zagrożonymi wykluczeniem społecznym</w:t>
      </w:r>
      <w:r w:rsidR="00AA4997" w:rsidRPr="002670C8">
        <w:rPr>
          <w:b/>
          <w:bCs/>
        </w:rPr>
        <w:t xml:space="preserve"> oraz w zakresie prowadzenia karty pracodawcy krajowego</w:t>
      </w:r>
      <w:r w:rsidR="00AA4997" w:rsidRPr="003F16BE">
        <w:rPr>
          <w:color w:val="000000" w:themeColor="text1"/>
        </w:rPr>
        <w:t>.</w:t>
      </w:r>
    </w:p>
    <w:p w14:paraId="49008F3C" w14:textId="668FE899" w:rsidR="00AA4997" w:rsidRPr="000E705A" w:rsidRDefault="00AA4997" w:rsidP="00A14329">
      <w:pPr>
        <w:pStyle w:val="Akapitzlist"/>
        <w:numPr>
          <w:ilvl w:val="0"/>
          <w:numId w:val="30"/>
        </w:numPr>
        <w:ind w:left="567" w:hanging="567"/>
      </w:pPr>
      <w:r w:rsidRPr="000E705A">
        <w:t xml:space="preserve">Dalsze przetwarzanie </w:t>
      </w:r>
      <w:r w:rsidR="00DE366C">
        <w:t xml:space="preserve">Państwa </w:t>
      </w:r>
      <w:r w:rsidRPr="000E705A">
        <w:t>danych osobowych możliwe jest do celów archiwalnych w interesie publicznym, do celów badań naukowych lub historycznych lub do celów statystycznych zgodnie z art. 89 ust. 1 ogólnego rozporządzenia o ochronie danych.</w:t>
      </w:r>
    </w:p>
    <w:p w14:paraId="3583C551" w14:textId="39DB2C0B" w:rsidR="00AA4997" w:rsidRPr="000E705A" w:rsidRDefault="00AA4997" w:rsidP="00A14329">
      <w:pPr>
        <w:pStyle w:val="Akapitzlist"/>
        <w:numPr>
          <w:ilvl w:val="0"/>
          <w:numId w:val="30"/>
        </w:numPr>
        <w:ind w:left="567" w:hanging="567"/>
      </w:pPr>
      <w:r w:rsidRPr="000E705A">
        <w:t xml:space="preserve">Odbiorcami </w:t>
      </w:r>
      <w:r w:rsidR="00DE366C">
        <w:t>Państwa</w:t>
      </w:r>
      <w:r w:rsidRPr="000E705A">
        <w:t xml:space="preserve"> danych osobowych są wyłącznie podmioty uprawnione do ich uzyskania na podstawie przepisów prawa oraz podmioty, z którymi Powiatowy Urząd Pracy w Pszczynie zawarł umowy powierzenia przetwarzania danych osobowych.</w:t>
      </w:r>
    </w:p>
    <w:p w14:paraId="1B358A12" w14:textId="27DC66E8" w:rsidR="00AA4997" w:rsidRPr="000E705A" w:rsidRDefault="00DE366C" w:rsidP="00A14329">
      <w:pPr>
        <w:pStyle w:val="Akapitzlist"/>
        <w:numPr>
          <w:ilvl w:val="0"/>
          <w:numId w:val="30"/>
        </w:numPr>
        <w:ind w:left="567" w:hanging="567"/>
      </w:pPr>
      <w:r>
        <w:t>Państwa</w:t>
      </w:r>
      <w:r w:rsidR="00AA4997" w:rsidRPr="000E705A">
        <w:t xml:space="preserve"> dane osobowe będą przetwarzane przez okres niezbędny do realizacji celów, o których mowa w pkt 3, a następnie przechowywane wg posiadanej kategorii archiwalnej - zgodnie z ustawą z dnia 14 lipca 1983r. o narodowym zasobie archiwalnym i archiwach, w oparciu o Jednolity Rzeczowy Wykaz Akt obowiązujący w Powiatowym Urzędzie Pracy w Pszczynie</w:t>
      </w:r>
      <w:r w:rsidR="00A17E90">
        <w:t xml:space="preserve"> – z zasady przez okres 10 lat, chyba, że wystąpią szczególne okolicznościzwiązane np. z ochrona roszczeń</w:t>
      </w:r>
      <w:r w:rsidR="00AA4997" w:rsidRPr="000E705A">
        <w:t>.</w:t>
      </w:r>
    </w:p>
    <w:p w14:paraId="6FFE9F9D" w14:textId="26E1B8D4" w:rsidR="00AA4997" w:rsidRPr="000E705A" w:rsidRDefault="00AA4997" w:rsidP="00A14329">
      <w:pPr>
        <w:pStyle w:val="Akapitzlist"/>
        <w:numPr>
          <w:ilvl w:val="0"/>
          <w:numId w:val="30"/>
        </w:numPr>
        <w:ind w:left="567" w:hanging="567"/>
      </w:pPr>
      <w:r w:rsidRPr="000E705A">
        <w:t xml:space="preserve">Przysługuje </w:t>
      </w:r>
      <w:r w:rsidR="00995B28">
        <w:t>Państwu</w:t>
      </w:r>
      <w:r w:rsidRPr="000E705A">
        <w:t xml:space="preserve"> prawo dostępu do treści </w:t>
      </w:r>
      <w:r w:rsidR="00995B28">
        <w:t>Państwa</w:t>
      </w:r>
      <w:r w:rsidR="00995B28" w:rsidRPr="000E705A">
        <w:t xml:space="preserve"> </w:t>
      </w:r>
      <w:r w:rsidRPr="000E705A">
        <w:t>danych oraz ich poprawienia i sprostowania oraz w zakresie wynikającym z przepisów do usunięcia, ograniczenia przetwarzania, przenoszenia danych, wniesienia sprzeciwu wobec ich przetwarzania.</w:t>
      </w:r>
    </w:p>
    <w:p w14:paraId="163E4A64" w14:textId="0AD204CC" w:rsidR="00AA4997" w:rsidRPr="000E705A" w:rsidRDefault="00AA4997" w:rsidP="00A14329">
      <w:pPr>
        <w:pStyle w:val="Akapitzlist"/>
        <w:numPr>
          <w:ilvl w:val="0"/>
          <w:numId w:val="30"/>
        </w:numPr>
        <w:ind w:left="567" w:hanging="567"/>
      </w:pPr>
      <w:r w:rsidRPr="000E705A">
        <w:t xml:space="preserve">Przysługuje </w:t>
      </w:r>
      <w:r w:rsidR="00710F7A">
        <w:t>Państwu</w:t>
      </w:r>
      <w:r w:rsidRPr="000E705A">
        <w:t xml:space="preserve"> prawo wniesienia skargi do organu nadzorczego właściwego do przetwarzania danych osobowych jeżeli uzna</w:t>
      </w:r>
      <w:r w:rsidR="00710F7A">
        <w:t>ją</w:t>
      </w:r>
      <w:r w:rsidRPr="000E705A">
        <w:t xml:space="preserve"> </w:t>
      </w:r>
      <w:r w:rsidR="00710F7A">
        <w:t>Państwo</w:t>
      </w:r>
      <w:r w:rsidRPr="000E705A">
        <w:t>, że przetwarzanie danych narusza przepisy dotyczące ochrony danych (Prezes Urzędu Ochrony Danych Osobowych, ul. Stawki 2, 00-193 Warszawa).</w:t>
      </w:r>
    </w:p>
    <w:p w14:paraId="6EB897A5" w14:textId="360ECDE4" w:rsidR="00AA4997" w:rsidRPr="000E705A" w:rsidRDefault="00AA4997" w:rsidP="00A14329">
      <w:pPr>
        <w:pStyle w:val="Akapitzlist"/>
        <w:numPr>
          <w:ilvl w:val="0"/>
          <w:numId w:val="30"/>
        </w:numPr>
        <w:ind w:left="567" w:hanging="567"/>
      </w:pPr>
      <w:r w:rsidRPr="000E705A">
        <w:t xml:space="preserve">Podanie przez </w:t>
      </w:r>
      <w:r w:rsidR="00D91BC4">
        <w:t>Państwo</w:t>
      </w:r>
      <w:r w:rsidRPr="000E705A">
        <w:t xml:space="preserve"> danych osobowych jest dobrowolne, jednak niezbędne do realizacji zadań, usług i instrumentów określonych w ustawie o </w:t>
      </w:r>
      <w:r w:rsidR="00AE353D" w:rsidRPr="000E705A">
        <w:t>ekonomii społecznej</w:t>
      </w:r>
      <w:r w:rsidRPr="000E705A">
        <w:t>.</w:t>
      </w:r>
    </w:p>
    <w:p w14:paraId="3A9E936C" w14:textId="70FD7E1D" w:rsidR="003F16BE" w:rsidRDefault="00D91BC4" w:rsidP="003F16BE">
      <w:pPr>
        <w:pStyle w:val="Akapitzlist"/>
        <w:numPr>
          <w:ilvl w:val="0"/>
          <w:numId w:val="30"/>
        </w:numPr>
        <w:ind w:left="567" w:hanging="567"/>
      </w:pPr>
      <w:r>
        <w:t>Państwa</w:t>
      </w:r>
      <w:r w:rsidR="00AA4997" w:rsidRPr="000E705A">
        <w:t xml:space="preserve"> dane nie będą poddawane zautomatyzowanemu podejmowaniu decyzji (profilowaniu)</w:t>
      </w:r>
      <w:r w:rsidR="003F16BE">
        <w:t>.</w:t>
      </w:r>
    </w:p>
    <w:p w14:paraId="708A6116" w14:textId="77777777" w:rsidR="00BE4817" w:rsidRPr="00203634" w:rsidRDefault="00BE4817" w:rsidP="002670C8">
      <w:pPr>
        <w:suppressAutoHyphens w:val="0"/>
        <w:spacing w:before="360" w:after="240"/>
        <w:rPr>
          <w:b/>
          <w:bCs/>
          <w:sz w:val="24"/>
          <w:szCs w:val="24"/>
        </w:rPr>
      </w:pPr>
      <w:r w:rsidRPr="00203634">
        <w:rPr>
          <w:b/>
          <w:bCs/>
          <w:sz w:val="24"/>
          <w:szCs w:val="24"/>
        </w:rPr>
        <w:t>Wymagane załączniki do wniosku:</w:t>
      </w:r>
    </w:p>
    <w:p w14:paraId="07BB7471" w14:textId="77777777" w:rsidR="009516FC" w:rsidRPr="003F16BE" w:rsidRDefault="00DD58C5" w:rsidP="003F16BE">
      <w:pPr>
        <w:pStyle w:val="1Normalny"/>
        <w:numPr>
          <w:ilvl w:val="0"/>
          <w:numId w:val="33"/>
        </w:numPr>
        <w:ind w:left="567" w:hanging="567"/>
        <w:rPr>
          <w:b/>
        </w:rPr>
      </w:pPr>
      <w:r w:rsidRPr="000E705A">
        <w:t>Decyzja o wpisie do bazy przedsiębiorstw społecznych.</w:t>
      </w:r>
    </w:p>
    <w:p w14:paraId="3D6ED8CF" w14:textId="77777777" w:rsidR="004F1A2D" w:rsidRPr="000E705A" w:rsidRDefault="004F1A2D" w:rsidP="003F16BE">
      <w:pPr>
        <w:pStyle w:val="1Normalny"/>
        <w:rPr>
          <w:b/>
        </w:rPr>
      </w:pPr>
      <w:r w:rsidRPr="000E705A">
        <w:t>Kopia Dokumentu potwierdzającego status prawny podmiotu, w przypadku gdy nie podlega wpisowi do rejestru przedsiębiorców w Krajowym Rejestrze Sądowym lub do Centralnej Ewidencji i Informacji o Działalności Gospodarczej (uchwały, statuty, itp.).</w:t>
      </w:r>
    </w:p>
    <w:p w14:paraId="60805B28" w14:textId="77777777" w:rsidR="004F1A2D" w:rsidRPr="000E705A" w:rsidRDefault="004F1A2D" w:rsidP="003F16BE">
      <w:pPr>
        <w:pStyle w:val="1Normalny"/>
        <w:rPr>
          <w:b/>
        </w:rPr>
      </w:pPr>
      <w:r w:rsidRPr="000E705A">
        <w:t>Pełnomocnictwo do reprezentowania Wnioskodawcy udzielone przez uprawnione osoby, o ile nie wynika z innych dokumentów załączonych przez Wnioskodawcę.</w:t>
      </w:r>
    </w:p>
    <w:p w14:paraId="37360531" w14:textId="77777777" w:rsidR="004F1A2D" w:rsidRPr="000E705A" w:rsidRDefault="004F1A2D" w:rsidP="003F16BE">
      <w:pPr>
        <w:pStyle w:val="1Normalny"/>
        <w:rPr>
          <w:b/>
        </w:rPr>
      </w:pPr>
      <w:r w:rsidRPr="000E705A">
        <w:t>Kopia dokumentu potwierdzającego adres miejsca prowadzenia działalności, w tym adres miejsca zatrudnienia w innym miejscu niż określone w dokumencie rejestracyjnym (jeżeli miejsce pracy jest inne niż w w/w dokumentach).</w:t>
      </w:r>
    </w:p>
    <w:p w14:paraId="2E7205B7" w14:textId="77777777" w:rsidR="004F1A2D" w:rsidRPr="000E705A" w:rsidRDefault="004F1A2D" w:rsidP="003F16BE">
      <w:pPr>
        <w:pStyle w:val="1Normalny"/>
        <w:rPr>
          <w:b/>
        </w:rPr>
      </w:pPr>
      <w:r w:rsidRPr="000E705A">
        <w:t>Zaświadczenia lub oświadczenie o pomocy de minimis oraz pomocy de minimis</w:t>
      </w:r>
      <w:r w:rsidR="009A7365">
        <w:t xml:space="preserve"> </w:t>
      </w:r>
      <w:r w:rsidRPr="000E705A">
        <w:t>w rolnictwie lub rybołówstwie w zakresie, o którym mowa w art. 37 ustawy z dnia 30 kwietnia 2004 r. o postępowaniu w sprawach dotyczących pomocy publicznej.</w:t>
      </w:r>
    </w:p>
    <w:p w14:paraId="6751F9F2" w14:textId="77777777" w:rsidR="004F1A2D" w:rsidRPr="000E705A" w:rsidRDefault="004F1A2D" w:rsidP="003F16BE">
      <w:pPr>
        <w:pStyle w:val="1Normalny"/>
        <w:rPr>
          <w:b/>
        </w:rPr>
      </w:pPr>
      <w:r w:rsidRPr="000E705A">
        <w:t>Informacje określone w przepisach wydanych na podstawie art. 37 ust. 2a ustawy z dnia 30 kwietnia 2004 r. o postępowaniu w sprawach dotyczących pomocy publicznej.</w:t>
      </w:r>
    </w:p>
    <w:p w14:paraId="4EEEA928" w14:textId="77777777" w:rsidR="009516FC" w:rsidRPr="00534833" w:rsidRDefault="004B4CBE" w:rsidP="003F16BE">
      <w:pPr>
        <w:pStyle w:val="1Normalny"/>
        <w:rPr>
          <w:b/>
        </w:rPr>
      </w:pPr>
      <w:r>
        <w:rPr>
          <w:bCs/>
        </w:rPr>
        <w:t xml:space="preserve">Załącznik nr 7 – </w:t>
      </w:r>
      <w:r w:rsidR="00C75389" w:rsidRPr="000E705A">
        <w:rPr>
          <w:bCs/>
        </w:rPr>
        <w:t xml:space="preserve">Oświadczenie </w:t>
      </w:r>
      <w:r w:rsidR="00C75389" w:rsidRPr="000E705A">
        <w:t>pracownika przedsiębiorstwa społecznego, którego składki będą podlegać zwrotowi.</w:t>
      </w:r>
    </w:p>
    <w:p w14:paraId="34DC411E" w14:textId="77777777" w:rsidR="00534833" w:rsidRPr="00534833" w:rsidRDefault="00534833" w:rsidP="00534833">
      <w:pPr>
        <w:pStyle w:val="1Normalny"/>
      </w:pPr>
      <w:r w:rsidRPr="00534833">
        <w:t xml:space="preserve">Oświadczenie o nie wystąpieniu okoliczności i podstawy do zakazu skorzystania z funduszy, środków finansowych lub zasobów gospodarczych. </w:t>
      </w:r>
    </w:p>
    <w:p w14:paraId="00BAF0B9" w14:textId="77777777" w:rsidR="004F1A2D" w:rsidRPr="003F16BE" w:rsidRDefault="004F1A2D" w:rsidP="002670C8">
      <w:pPr>
        <w:spacing w:before="240" w:after="240"/>
        <w:rPr>
          <w:b/>
          <w:bCs/>
        </w:rPr>
      </w:pPr>
      <w:r w:rsidRPr="003F16BE">
        <w:rPr>
          <w:b/>
          <w:bCs/>
        </w:rPr>
        <w:t>Uwaga!</w:t>
      </w:r>
    </w:p>
    <w:p w14:paraId="1EB18E00" w14:textId="77777777" w:rsidR="004F1A2D" w:rsidRPr="000E705A" w:rsidRDefault="004F1A2D" w:rsidP="003F16BE">
      <w:pPr>
        <w:pStyle w:val="1Normalny"/>
        <w:numPr>
          <w:ilvl w:val="0"/>
          <w:numId w:val="34"/>
        </w:numPr>
        <w:ind w:left="567" w:hanging="567"/>
      </w:pPr>
      <w:r w:rsidRPr="000E705A">
        <w:t xml:space="preserve">Kopie przedkładanych dokumentów winny być potwierdzone za zgodność </w:t>
      </w:r>
      <w:r w:rsidR="00295B8D">
        <w:br/>
      </w:r>
      <w:r w:rsidRPr="000E705A">
        <w:t>z oryginałem.</w:t>
      </w:r>
    </w:p>
    <w:p w14:paraId="1CA15099" w14:textId="77777777" w:rsidR="004F1A2D" w:rsidRPr="000E705A" w:rsidRDefault="004F1A2D" w:rsidP="003F16BE">
      <w:pPr>
        <w:pStyle w:val="1Normalny"/>
        <w:rPr>
          <w:b/>
        </w:rPr>
      </w:pPr>
      <w:r w:rsidRPr="000E705A">
        <w:t>W przypadku gdy wniosek jest nieprawidłowo wypełniony lub niekompletny, wyznaczony zostaje wnioskodawcy co najmniej 7-dniowy termin na ich uzupełnienie. Wniosek nieuzupełniony we wskazanym terminie pozostawia się bez rozpatrzenia.</w:t>
      </w:r>
    </w:p>
    <w:p w14:paraId="739DBE34" w14:textId="77777777" w:rsidR="004F1A2D" w:rsidRPr="000E705A" w:rsidRDefault="004F1A2D" w:rsidP="003F16BE">
      <w:pPr>
        <w:pStyle w:val="1Normalny"/>
      </w:pPr>
      <w:r w:rsidRPr="000E705A">
        <w:t>Fakt złożenia wniosku nie gwarantuje jego pozytywnego rozpatrzenia.</w:t>
      </w:r>
    </w:p>
    <w:p w14:paraId="0596D76E" w14:textId="77777777" w:rsidR="004F1A2D" w:rsidRPr="000E705A" w:rsidRDefault="004F1A2D" w:rsidP="003F16BE">
      <w:pPr>
        <w:pStyle w:val="1Normalny"/>
      </w:pPr>
      <w:r w:rsidRPr="000E705A">
        <w:t>Od negatywnego rozpatrzenia wniosku odwołanie nie przysługuje.</w:t>
      </w:r>
    </w:p>
    <w:p w14:paraId="06D33C81" w14:textId="77777777" w:rsidR="004F1A2D" w:rsidRPr="000E705A" w:rsidRDefault="004F1A2D" w:rsidP="00715A87">
      <w:pPr>
        <w:pStyle w:val="INormalny"/>
      </w:pPr>
      <w:r w:rsidRPr="000E705A">
        <w:t>Adnotacje Powiatowego Urzędu Pracy w Pszczynie:</w:t>
      </w:r>
    </w:p>
    <w:p w14:paraId="70C4D469" w14:textId="77777777" w:rsidR="004F1A2D" w:rsidRPr="000E705A" w:rsidRDefault="004F1A2D" w:rsidP="000E705A">
      <w:r w:rsidRPr="000E705A">
        <w:t xml:space="preserve">Informacja na temat dotychczasowej współpracy </w:t>
      </w:r>
      <w:r w:rsidR="00454C23" w:rsidRPr="00BE1A1D">
        <w:t>Wnioskodawcy</w:t>
      </w:r>
      <w:r w:rsidRPr="000E705A">
        <w:t xml:space="preserve"> z Powiatowym Urzędem Pracy w Pszczynie w okresie ostatnich 24 miesięcy.</w:t>
      </w:r>
    </w:p>
    <w:p w14:paraId="4A15BF26" w14:textId="0FF7D72B" w:rsidR="004F1A2D" w:rsidRPr="000E705A" w:rsidRDefault="003F16BE" w:rsidP="000E705A">
      <w:r>
        <w:t>……………………………………………………………………………………………………………………………………………………………………………………………………………………………………………………………………………………………………………………………………………………………………………………………………………………………………………………………………………………………………………………………………………………………………………………………………………………………………………………………………………………………………………………………………………………………………………………………</w:t>
      </w:r>
      <w:r w:rsidR="00AA00B3">
        <w:t>…………………………………………………………………………………………………………………………………………………………………………………………………………………………</w:t>
      </w:r>
      <w:r w:rsidR="001F694B">
        <w:t>…………………………………………………………………………………………………………………………………………………………………………………………………………………………</w:t>
      </w:r>
    </w:p>
    <w:p w14:paraId="3F52EA26" w14:textId="77777777" w:rsidR="004F1A2D" w:rsidRPr="000E705A" w:rsidRDefault="004F1A2D" w:rsidP="00715A87">
      <w:pPr>
        <w:pStyle w:val="INormalny"/>
      </w:pPr>
      <w:r w:rsidRPr="000E705A">
        <w:t>Stanowisko Dyrektora Powiatowego Urzędu Pracy w Pszczynie:</w:t>
      </w:r>
    </w:p>
    <w:p w14:paraId="6AED895F" w14:textId="52846625" w:rsidR="004F1A2D" w:rsidRPr="000E705A" w:rsidRDefault="0098186A" w:rsidP="00295B8D">
      <w:pPr>
        <w:spacing w:before="120" w:after="360" w:line="480" w:lineRule="auto"/>
      </w:pPr>
      <w:r w:rsidRPr="000E705A">
        <w:t xml:space="preserve">Wyrażam / nie wyrażam zgody na zawarcie umowy o </w:t>
      </w:r>
      <w:r w:rsidR="00295B8D">
        <w:t xml:space="preserve">finansowanie składek na </w:t>
      </w:r>
      <w:r w:rsidRPr="000E705A">
        <w:t xml:space="preserve">ubezpieczenia społeczne dla </w:t>
      </w:r>
      <w:r w:rsidR="003F16BE">
        <w:t>………</w:t>
      </w:r>
      <w:r w:rsidR="001D2CC4">
        <w:t>..……</w:t>
      </w:r>
      <w:r w:rsidR="003F16BE">
        <w:t>…</w:t>
      </w:r>
      <w:r w:rsidRPr="000E705A">
        <w:t xml:space="preserve"> osoby/osób na okres </w:t>
      </w:r>
      <w:r w:rsidR="003F16BE">
        <w:t>……</w:t>
      </w:r>
      <w:r w:rsidR="001D2CC4">
        <w:t>.…….</w:t>
      </w:r>
      <w:r w:rsidR="003F16BE">
        <w:t>…….</w:t>
      </w:r>
      <w:r w:rsidRPr="000E705A">
        <w:t xml:space="preserve"> miesięcy.</w:t>
      </w:r>
    </w:p>
    <w:p w14:paraId="35BBEBFC" w14:textId="77777777" w:rsidR="004F1A2D" w:rsidRPr="000E705A" w:rsidRDefault="003F16BE" w:rsidP="002670C8">
      <w:pPr>
        <w:spacing w:before="360" w:after="840" w:line="480" w:lineRule="auto"/>
      </w:pPr>
      <w:r w:rsidRPr="000E705A">
        <w:t xml:space="preserve">podpis </w:t>
      </w:r>
      <w:r>
        <w:t>: ……………………………………………….</w:t>
      </w:r>
    </w:p>
    <w:p w14:paraId="055900BC" w14:textId="77777777" w:rsidR="004F1A2D" w:rsidRPr="003F16BE" w:rsidRDefault="004F1A2D" w:rsidP="002670C8">
      <w:pPr>
        <w:spacing w:before="12000" w:after="240"/>
        <w:rPr>
          <w:b/>
          <w:bCs/>
        </w:rPr>
      </w:pPr>
      <w:r w:rsidRPr="003F16BE">
        <w:rPr>
          <w:b/>
          <w:bCs/>
        </w:rPr>
        <w:t>Wyjaśnienie:</w:t>
      </w:r>
    </w:p>
    <w:p w14:paraId="427DEC23" w14:textId="77777777" w:rsidR="001656C5" w:rsidRDefault="005A2364" w:rsidP="001656C5">
      <w:pPr>
        <w:pStyle w:val="1Normalny"/>
        <w:numPr>
          <w:ilvl w:val="0"/>
          <w:numId w:val="35"/>
        </w:numPr>
        <w:ind w:left="567" w:hanging="567"/>
      </w:pPr>
      <w:r w:rsidRPr="000E705A">
        <w:t>Finansowanie części kosztów wynagrodzenia odpowiadającej składkom na ubezpieczenia społeczne w pełne</w:t>
      </w:r>
      <w:r w:rsidR="001656C5">
        <w:t>j wysokości przez okres</w:t>
      </w:r>
      <w:r w:rsidRPr="000E705A">
        <w:t xml:space="preserve"> 24 miesięcy</w:t>
      </w:r>
      <w:r w:rsidR="001656C5">
        <w:t xml:space="preserve"> od dnia zatrudnienia oraz</w:t>
      </w:r>
      <w:r w:rsidRPr="000E705A">
        <w:t xml:space="preserve"> </w:t>
      </w:r>
      <w:r w:rsidR="001656C5">
        <w:t>w połowie wysokości przez kolejne 12 miesięcy</w:t>
      </w:r>
      <w:r w:rsidR="004F1A2D" w:rsidRPr="000E705A">
        <w:t xml:space="preserve">, </w:t>
      </w:r>
      <w:r w:rsidR="001656C5">
        <w:t xml:space="preserve">do wysokości odpowiadającej wysokości miesięcznej składki, której podstawą wymiaru jest kwota minimalnego wynagrodzenia za pracę, </w:t>
      </w:r>
      <w:r w:rsidR="004F1A2D" w:rsidRPr="000E705A">
        <w:t>następuje w wyniku umowy zawartej ze starostą.</w:t>
      </w:r>
    </w:p>
    <w:p w14:paraId="73D8CB43" w14:textId="77777777" w:rsidR="001656C5" w:rsidRPr="000E705A" w:rsidRDefault="001656C5" w:rsidP="001656C5">
      <w:pPr>
        <w:pStyle w:val="1Normalny"/>
        <w:numPr>
          <w:ilvl w:val="0"/>
          <w:numId w:val="35"/>
        </w:numPr>
        <w:ind w:left="567" w:hanging="567"/>
      </w:pPr>
      <w:r w:rsidRPr="000E705A">
        <w:t>Wysokość refundacji lub zaliczki nie może być wyższa niż rzeczywista kwota opłac</w:t>
      </w:r>
      <w:r>
        <w:t>onych składek</w:t>
      </w:r>
      <w:r w:rsidRPr="001656C5">
        <w:t>.</w:t>
      </w:r>
    </w:p>
    <w:p w14:paraId="5EFAAD4B" w14:textId="4331693A" w:rsidR="00EE6D66" w:rsidRDefault="00EE6D66" w:rsidP="00AA1B0B">
      <w:pPr>
        <w:pStyle w:val="1Normalny"/>
        <w:numPr>
          <w:ilvl w:val="0"/>
          <w:numId w:val="20"/>
        </w:numPr>
        <w:ind w:left="567" w:hanging="567"/>
      </w:pPr>
      <w:r w:rsidRPr="000E705A">
        <w:t xml:space="preserve">Finansowanie może być realizowane przez refundację składek albo przekazanie zaliczki na składki w okresach kwartalnych na podstawie udokumentowanego wniosku przedsiębiorstwa społecznego, po zawarciu umowy ze starostą właściwym dla siedziby tego przedsiębiorstwa, w terminie określonym w tej umowie, nie dłuższym jednak niż 30 dni od dnia złożenia </w:t>
      </w:r>
      <w:r w:rsidR="00E35CD4">
        <w:t xml:space="preserve">prawidłowo wypełnionego </w:t>
      </w:r>
      <w:r w:rsidRPr="000E705A">
        <w:t>wniosku</w:t>
      </w:r>
      <w:r w:rsidR="00E35CD4">
        <w:t xml:space="preserve"> wraz z wymaganymi dokumentami</w:t>
      </w:r>
      <w:r w:rsidRPr="000E705A">
        <w:t>.</w:t>
      </w:r>
      <w:r w:rsidR="00AA1B0B">
        <w:t xml:space="preserve"> Prawidłowo wypełniony</w:t>
      </w:r>
      <w:r w:rsidR="00CF6709">
        <w:t xml:space="preserve"> </w:t>
      </w:r>
      <w:r w:rsidR="00AA1B0B">
        <w:t>wnios</w:t>
      </w:r>
      <w:r w:rsidR="00CF6709">
        <w:t xml:space="preserve">ek to taki, który </w:t>
      </w:r>
      <w:r w:rsidR="00AA1B0B">
        <w:t>nie</w:t>
      </w:r>
      <w:r w:rsidR="00CF6709">
        <w:t xml:space="preserve"> </w:t>
      </w:r>
      <w:r w:rsidR="00AA1B0B">
        <w:t>wymaga</w:t>
      </w:r>
      <w:r w:rsidR="00CF6709">
        <w:t xml:space="preserve"> </w:t>
      </w:r>
      <w:r w:rsidR="00AA1B0B">
        <w:t xml:space="preserve">dalszych uzupełnień na </w:t>
      </w:r>
      <w:r w:rsidR="00CF6709">
        <w:t xml:space="preserve">obecnym </w:t>
      </w:r>
      <w:r w:rsidR="00AA1B0B">
        <w:t>etapie</w:t>
      </w:r>
      <w:r w:rsidR="00CF6709">
        <w:t xml:space="preserve"> postępowania</w:t>
      </w:r>
      <w:r w:rsidR="00AA1B0B">
        <w:t>.</w:t>
      </w:r>
    </w:p>
    <w:p w14:paraId="66173FC4" w14:textId="72F65823" w:rsidR="00B8185D" w:rsidRPr="00912784" w:rsidRDefault="00B8185D" w:rsidP="002670C8">
      <w:pPr>
        <w:pStyle w:val="1Normalny"/>
        <w:numPr>
          <w:ilvl w:val="0"/>
          <w:numId w:val="20"/>
        </w:numPr>
        <w:ind w:left="567" w:hanging="567"/>
      </w:pPr>
      <w:r w:rsidRPr="002670C8">
        <w:rPr>
          <w:rFonts w:eastAsia="Andale Sans UI"/>
        </w:rPr>
        <w:t xml:space="preserve">Dokumenty składane są przez Przedsiębiorstwo społeczne w Powiatowym Urzędzie Pracy osobiście, pocztą, poprzez platformę </w:t>
      </w:r>
      <w:hyperlink r:id="rId9" w:history="1">
        <w:r w:rsidRPr="0028577E">
          <w:rPr>
            <w:rFonts w:eastAsia="Andale Sans UI"/>
          </w:rPr>
          <w:t>ePUAP</w:t>
        </w:r>
      </w:hyperlink>
      <w:r w:rsidRPr="002670C8">
        <w:rPr>
          <w:rFonts w:eastAsia="Andale Sans UI" w:cs="Times New Roman"/>
        </w:rPr>
        <w:t xml:space="preserve"> </w:t>
      </w:r>
      <w:r w:rsidRPr="002670C8">
        <w:rPr>
          <w:rFonts w:eastAsia="Andale Sans UI"/>
        </w:rPr>
        <w:t>lub za pomocą adresu do e-Doręczeń. Za datę złożenia wniosku uznaje się dzień, w którym wniosek został dostarczony do tutejszego Urzędu Pracy.</w:t>
      </w:r>
    </w:p>
    <w:p w14:paraId="51D6FC13" w14:textId="77777777" w:rsidR="004F1A2D" w:rsidRPr="000E705A" w:rsidRDefault="0098186A" w:rsidP="003F16BE">
      <w:pPr>
        <w:pStyle w:val="1Normalny"/>
      </w:pPr>
      <w:r w:rsidRPr="000E705A">
        <w:t>Przedsiębiorstwo społeczne</w:t>
      </w:r>
      <w:r w:rsidR="004F1A2D" w:rsidRPr="000E705A">
        <w:t xml:space="preserve"> składa wniosek do </w:t>
      </w:r>
      <w:r w:rsidR="001656C5">
        <w:t>Powiatowego Urzędu Pracy wła</w:t>
      </w:r>
      <w:r w:rsidR="00C41DF0">
        <w:t>ściwego ze względu na siedzibę przedsiębiorstwa</w:t>
      </w:r>
      <w:r w:rsidR="004F1A2D" w:rsidRPr="000E705A">
        <w:t>.</w:t>
      </w:r>
    </w:p>
    <w:p w14:paraId="3F9138F9" w14:textId="77777777" w:rsidR="00EE6D66" w:rsidRPr="000E705A" w:rsidRDefault="00EE6D66" w:rsidP="003F16BE">
      <w:pPr>
        <w:pStyle w:val="1Normalny"/>
      </w:pPr>
      <w:r w:rsidRPr="000E705A">
        <w:t>Naruszenie warunków umowy, w szczególności udaremnienia lub utrudnienia kontroli, przeznaczenia środków niezgodnie z umową, jak również w przypadku złożenia niezgodnych z prawdą oświadczeń, w tym na etapie składania wniosku o zawarcie umowy</w:t>
      </w:r>
      <w:r w:rsidR="00640E04" w:rsidRPr="000E705A">
        <w:t xml:space="preserve"> powoduje zwrot całości otrzymanej refundacji wraz z odsetkami ustawowymi naliczonymi od całości refundacji od dnia wypłaty pierwszej kwoty udostępnionych środków, w terminie 30 dni od dnia doręczenie wezwania starosty.</w:t>
      </w:r>
    </w:p>
    <w:p w14:paraId="41437AA7" w14:textId="77777777" w:rsidR="004F1A2D" w:rsidRPr="000E705A" w:rsidRDefault="00213778" w:rsidP="003F16BE">
      <w:pPr>
        <w:pStyle w:val="1Normalny"/>
      </w:pPr>
      <w:r w:rsidRPr="000E705A">
        <w:t>W przyp</w:t>
      </w:r>
      <w:r w:rsidR="00295B8D">
        <w:t>adku gdy stosunek pracy między p</w:t>
      </w:r>
      <w:r w:rsidRPr="000E705A">
        <w:t>rzedsiębiorstwem społecznym a jej pracownikiem ustanie przed upływem okresu finansowania składek ze środków Funduszu Pracy, zwrot opłaconych składek jest dokonywany za okres od ostatniego miesiąca, za który nie dokonano zwrotu opłaconych składek, do dnia ustania tego stosunku pracy</w:t>
      </w:r>
      <w:r w:rsidR="004F1A2D" w:rsidRPr="000E705A">
        <w:t>.</w:t>
      </w:r>
    </w:p>
    <w:p w14:paraId="54C53C79" w14:textId="77777777" w:rsidR="004F1A2D" w:rsidRPr="000E705A" w:rsidRDefault="00295B8D" w:rsidP="003F16BE">
      <w:pPr>
        <w:pStyle w:val="1Normalny"/>
      </w:pPr>
      <w:r>
        <w:t>Finansowanie składek</w:t>
      </w:r>
      <w:r w:rsidR="004F1A2D" w:rsidRPr="000E705A">
        <w:t xml:space="preserve"> udzielan</w:t>
      </w:r>
      <w:r>
        <w:t>e</w:t>
      </w:r>
      <w:r w:rsidR="004F1A2D" w:rsidRPr="000E705A">
        <w:t xml:space="preserve"> jest zgodnie z warunkami dopuszczalności pomocy de minimis.</w:t>
      </w:r>
    </w:p>
    <w:p w14:paraId="72F2709F" w14:textId="63EE2625" w:rsidR="004F1A2D" w:rsidRPr="00715A87" w:rsidRDefault="004F1A2D" w:rsidP="00715A87">
      <w:pPr>
        <w:pStyle w:val="1Normalny"/>
      </w:pPr>
      <w:r w:rsidRPr="000E705A">
        <w:rPr>
          <w:b/>
          <w:bCs/>
        </w:rPr>
        <w:t>Beneficjentem pomocy</w:t>
      </w:r>
      <w:r w:rsidRPr="000E705A">
        <w:rPr>
          <w:bCs/>
        </w:rPr>
        <w:t xml:space="preserve"> </w:t>
      </w:r>
      <w:r w:rsidRPr="000E705A">
        <w:t>w rozumieniu ustawy o pomocy publicznej jest podmiot prowadzący działalność gospodarczą, w tym podmiot prowadzący działalność w zakresie rolnictwa lub rybołówstwa, bez względu na formę organizacyjno - prawną oraz sposób finansowania, który otrzymał pomoc publiczną.</w:t>
      </w:r>
    </w:p>
    <w:sectPr w:rsidR="004F1A2D" w:rsidRPr="00715A87" w:rsidSect="003F16BE">
      <w:footerReference w:type="default" r:id="rId10"/>
      <w:pgSz w:w="11906" w:h="16838"/>
      <w:pgMar w:top="1134" w:right="1134" w:bottom="1134" w:left="1134" w:header="708" w:footer="590" w:gutter="56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0FC2DE" w14:textId="77777777" w:rsidR="001656C5" w:rsidRDefault="001656C5" w:rsidP="000E705A">
      <w:r>
        <w:separator/>
      </w:r>
    </w:p>
  </w:endnote>
  <w:endnote w:type="continuationSeparator" w:id="0">
    <w:p w14:paraId="5CCEA908" w14:textId="77777777" w:rsidR="001656C5" w:rsidRDefault="001656C5" w:rsidP="000E7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ambria Math"/>
    <w:panose1 w:val="02040503050203030202"/>
    <w:charset w:val="01"/>
    <w:family w:val="roman"/>
    <w:notTrueType/>
    <w:pitch w:val="variable"/>
    <w:sig w:usb0="00002000" w:usb1="00000000" w:usb2="00000000" w:usb3="00000000" w:csb0="00000000" w:csb1="00000000"/>
  </w:font>
  <w:font w:name="StarSymbol">
    <w:altName w:val="Calibri"/>
    <w:charset w:val="EE"/>
    <w:family w:val="auto"/>
    <w:pitch w:val="default"/>
  </w:font>
  <w:font w:name="OpenSymbol">
    <w:altName w:val="Calibri"/>
    <w:charset w:val="00"/>
    <w:family w:val="auto"/>
    <w:pitch w:val="variable"/>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
    <w:altName w:val="MS Mincho"/>
    <w:panose1 w:val="00000000000000000000"/>
    <w:charset w:val="00"/>
    <w:family w:val="roman"/>
    <w:notTrueType/>
    <w:pitch w:val="default"/>
  </w:font>
  <w:font w:name="Andale Sans UI">
    <w:altName w:val="Arial Unicode MS"/>
    <w:charset w:val="EE"/>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F8C5AD" w14:textId="62AB6302" w:rsidR="001656C5" w:rsidRPr="00DD2DD9" w:rsidRDefault="002D5432" w:rsidP="002D5432">
    <w:pPr>
      <w:pStyle w:val="Stopka"/>
      <w:pBdr>
        <w:top w:val="single" w:sz="4" w:space="1" w:color="auto"/>
      </w:pBdr>
      <w:jc w:val="center"/>
      <w:rPr>
        <w:sz w:val="20"/>
        <w:szCs w:val="20"/>
      </w:rPr>
    </w:pPr>
    <w:r>
      <w:rPr>
        <w:sz w:val="20"/>
        <w:szCs w:val="20"/>
      </w:rPr>
      <w:t xml:space="preserve">Strona </w:t>
    </w:r>
    <w:r w:rsidR="001656C5" w:rsidRPr="00DD2DD9">
      <w:rPr>
        <w:sz w:val="20"/>
        <w:szCs w:val="20"/>
      </w:rPr>
      <w:fldChar w:fldCharType="begin"/>
    </w:r>
    <w:r w:rsidR="001656C5" w:rsidRPr="00DD2DD9">
      <w:rPr>
        <w:sz w:val="20"/>
        <w:szCs w:val="20"/>
      </w:rPr>
      <w:instrText>PAGE</w:instrText>
    </w:r>
    <w:r w:rsidR="001656C5" w:rsidRPr="00DD2DD9">
      <w:rPr>
        <w:sz w:val="20"/>
        <w:szCs w:val="20"/>
      </w:rPr>
      <w:fldChar w:fldCharType="separate"/>
    </w:r>
    <w:r w:rsidR="00AD1DF3">
      <w:rPr>
        <w:sz w:val="20"/>
        <w:szCs w:val="20"/>
      </w:rPr>
      <w:t>3</w:t>
    </w:r>
    <w:r w:rsidR="001656C5" w:rsidRPr="00DD2DD9">
      <w:rPr>
        <w:sz w:val="20"/>
        <w:szCs w:val="20"/>
      </w:rPr>
      <w:fldChar w:fldCharType="end"/>
    </w:r>
    <w:r w:rsidR="001656C5" w:rsidRPr="00DD2DD9">
      <w:rPr>
        <w:sz w:val="20"/>
        <w:szCs w:val="20"/>
      </w:rPr>
      <w:t xml:space="preserve"> z </w:t>
    </w:r>
    <w:r w:rsidR="001656C5" w:rsidRPr="00DD2DD9">
      <w:rPr>
        <w:sz w:val="20"/>
        <w:szCs w:val="20"/>
      </w:rPr>
      <w:fldChar w:fldCharType="begin"/>
    </w:r>
    <w:r w:rsidR="001656C5" w:rsidRPr="00DD2DD9">
      <w:rPr>
        <w:sz w:val="20"/>
        <w:szCs w:val="20"/>
      </w:rPr>
      <w:instrText>NUMPAGES</w:instrText>
    </w:r>
    <w:r w:rsidR="001656C5" w:rsidRPr="00DD2DD9">
      <w:rPr>
        <w:sz w:val="20"/>
        <w:szCs w:val="20"/>
      </w:rPr>
      <w:fldChar w:fldCharType="separate"/>
    </w:r>
    <w:r w:rsidR="00AD1DF3">
      <w:rPr>
        <w:sz w:val="20"/>
        <w:szCs w:val="20"/>
      </w:rPr>
      <w:t>9</w:t>
    </w:r>
    <w:r w:rsidR="001656C5" w:rsidRPr="00DD2DD9">
      <w:rPr>
        <w:sz w:val="20"/>
        <w:szCs w:val="20"/>
      </w:rPr>
      <w:fldChar w:fldCharType="end"/>
    </w:r>
  </w:p>
  <w:p w14:paraId="0FC43752" w14:textId="0FF233EA" w:rsidR="001656C5" w:rsidRPr="00DD2DD9" w:rsidRDefault="001656C5" w:rsidP="00DD2DD9">
    <w:pPr>
      <w:pStyle w:val="Stopka"/>
      <w:rPr>
        <w:sz w:val="20"/>
        <w:szCs w:val="20"/>
      </w:rPr>
    </w:pPr>
    <w:r w:rsidRPr="00DD2DD9">
      <w:rPr>
        <w:sz w:val="20"/>
        <w:szCs w:val="20"/>
      </w:rPr>
      <w:t xml:space="preserve">Wersja </w:t>
    </w:r>
    <w:r w:rsidR="00030923">
      <w:rPr>
        <w:sz w:val="20"/>
        <w:szCs w:val="20"/>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74BCFB" w14:textId="77777777" w:rsidR="001656C5" w:rsidRDefault="001656C5" w:rsidP="000E705A">
      <w:r>
        <w:separator/>
      </w:r>
    </w:p>
  </w:footnote>
  <w:footnote w:type="continuationSeparator" w:id="0">
    <w:p w14:paraId="61B9B53E" w14:textId="77777777" w:rsidR="001656C5" w:rsidRDefault="001656C5" w:rsidP="000E705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rPr>
        <w:rFonts w:ascii="Times New Roman" w:hAnsi="Times New Roman" w:cs="Times New Roman"/>
        <w:sz w:val="22"/>
        <w:szCs w:val="22"/>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rPr>
        <w:rFonts w:ascii="Times New Roman" w:hAnsi="Times New Roman" w:cs="Times New Roman"/>
        <w:sz w:val="22"/>
        <w:szCs w:val="22"/>
      </w:r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none"/>
      <w:pStyle w:val="Nagwek1"/>
      <w:suff w:val="nothing"/>
      <w:lvlText w:val=""/>
      <w:lvlJc w:val="left"/>
      <w:pPr>
        <w:tabs>
          <w:tab w:val="num" w:pos="0"/>
        </w:tabs>
        <w:ind w:left="432" w:hanging="432"/>
      </w:pPr>
      <w:rPr>
        <w:rFonts w:ascii="Times New Roman" w:hAnsi="Times New Roman" w:cs="Times New Roman"/>
        <w:b/>
        <w:sz w:val="20"/>
        <w:szCs w:val="2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rPr>
        <w:rFonts w:ascii="Times New Roman" w:hAnsi="Times New Roman" w:cs="Times New Roman"/>
        <w:sz w:val="22"/>
        <w:szCs w:val="22"/>
      </w:r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4"/>
    <w:multiLevelType w:val="multilevel"/>
    <w:tmpl w:val="00000004"/>
    <w:name w:val="WW8Num4"/>
    <w:lvl w:ilvl="0">
      <w:start w:val="1"/>
      <w:numFmt w:val="upperRoman"/>
      <w:lvlText w:val="%1."/>
      <w:lvlJc w:val="left"/>
      <w:pPr>
        <w:tabs>
          <w:tab w:val="num" w:pos="720"/>
        </w:tabs>
        <w:ind w:left="1080" w:hanging="720"/>
      </w:pPr>
      <w:rPr>
        <w:b/>
        <w:bCs/>
        <w:sz w:val="22"/>
        <w:szCs w:val="22"/>
      </w:rPr>
    </w:lvl>
    <w:lvl w:ilvl="1">
      <w:start w:val="1"/>
      <w:numFmt w:val="decimal"/>
      <w:lvlText w:val="%2."/>
      <w:lvlJc w:val="left"/>
      <w:pPr>
        <w:tabs>
          <w:tab w:val="num" w:pos="709"/>
        </w:tabs>
        <w:ind w:left="1440" w:hanging="360"/>
      </w:pPr>
    </w:lvl>
    <w:lvl w:ilvl="2">
      <w:start w:val="1"/>
      <w:numFmt w:val="decimal"/>
      <w:lvlText w:val="%3)"/>
      <w:lvlJc w:val="left"/>
      <w:pPr>
        <w:tabs>
          <w:tab w:val="num" w:pos="2340"/>
        </w:tabs>
        <w:ind w:left="234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multilevel"/>
    <w:tmpl w:val="00000005"/>
    <w:name w:val="WW8Num5"/>
    <w:lvl w:ilvl="0">
      <w:start w:val="1"/>
      <w:numFmt w:val="decimal"/>
      <w:suff w:val="space"/>
      <w:lvlText w:val="%1."/>
      <w:lvlJc w:val="left"/>
      <w:pPr>
        <w:tabs>
          <w:tab w:val="num" w:pos="0"/>
        </w:tabs>
        <w:ind w:left="0" w:firstLine="0"/>
      </w:pPr>
      <w:rPr>
        <w:b w:val="0"/>
        <w:bCs w:val="0"/>
        <w:sz w:val="22"/>
        <w:szCs w:val="22"/>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singleLevel"/>
    <w:tmpl w:val="F1CCABB0"/>
    <w:name w:val="WW8Num6"/>
    <w:lvl w:ilvl="0">
      <w:start w:val="1"/>
      <w:numFmt w:val="decimal"/>
      <w:lvlText w:val="%1."/>
      <w:lvlJc w:val="left"/>
      <w:pPr>
        <w:tabs>
          <w:tab w:val="num" w:pos="360"/>
        </w:tabs>
        <w:ind w:left="1080" w:hanging="360"/>
      </w:pPr>
      <w:rPr>
        <w:rFonts w:ascii="Times New Roman" w:eastAsia="Times New Roman" w:hAnsi="Times New Roman" w:cs="Times New Roman"/>
        <w:b/>
      </w:rPr>
    </w:lvl>
  </w:abstractNum>
  <w:abstractNum w:abstractNumId="6" w15:restartNumberingAfterBreak="0">
    <w:nsid w:val="00000007"/>
    <w:multiLevelType w:val="multilevel"/>
    <w:tmpl w:val="00000007"/>
    <w:name w:val="WW8Num7"/>
    <w:lvl w:ilvl="0">
      <w:start w:val="1"/>
      <w:numFmt w:val="decimal"/>
      <w:suff w:val="space"/>
      <w:lvlText w:val="%1."/>
      <w:lvlJc w:val="left"/>
      <w:pPr>
        <w:tabs>
          <w:tab w:val="num" w:pos="0"/>
        </w:tabs>
        <w:ind w:left="0" w:firstLine="0"/>
      </w:pPr>
      <w:rPr>
        <w:rFonts w:ascii="Symbol" w:eastAsia="Times New Roman" w:hAnsi="Symbol" w:cs="Symbol"/>
        <w:b w:val="0"/>
        <w:i w:val="0"/>
        <w:color w:val="000000"/>
        <w:spacing w:val="0"/>
        <w:w w:val="100"/>
        <w:sz w:val="22"/>
        <w:szCs w:val="22"/>
        <w:lang w:val="pl-PL"/>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multilevel"/>
    <w:tmpl w:val="00000008"/>
    <w:name w:val="WW8Num8"/>
    <w:lvl w:ilvl="0">
      <w:start w:val="1"/>
      <w:numFmt w:val="decimal"/>
      <w:suff w:val="space"/>
      <w:lvlText w:val="%1."/>
      <w:lvlJc w:val="left"/>
      <w:pPr>
        <w:tabs>
          <w:tab w:val="num" w:pos="0"/>
        </w:tabs>
        <w:ind w:left="0" w:firstLine="0"/>
      </w:pPr>
      <w:rPr>
        <w:rFonts w:ascii="Times New Roman" w:hAnsi="Times New Roman" w:cs="Times New Roman"/>
        <w:b w:val="0"/>
        <w:bCs w:val="0"/>
        <w:sz w:val="22"/>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rFonts w:ascii="Times New Roman" w:eastAsia="Times New Roman" w:hAnsi="Times New Roman" w:cs="Times New Roman"/>
        <w:b w:val="0"/>
        <w:bCs w:val="0"/>
        <w:color w:val="000000"/>
        <w:sz w:val="22"/>
        <w:szCs w:val="22"/>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9"/>
    <w:multiLevelType w:val="multilevel"/>
    <w:tmpl w:val="00000009"/>
    <w:name w:val="WW8Num10"/>
    <w:lvl w:ilvl="0">
      <w:start w:val="1"/>
      <w:numFmt w:val="decimal"/>
      <w:suff w:val="space"/>
      <w:lvlText w:val="%1."/>
      <w:lvlJc w:val="left"/>
      <w:pPr>
        <w:tabs>
          <w:tab w:val="num" w:pos="0"/>
        </w:tabs>
        <w:ind w:left="0" w:firstLine="0"/>
      </w:pPr>
      <w:rPr>
        <w:sz w:val="22"/>
        <w:szCs w:val="22"/>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color w:val="000000"/>
        <w:sz w:val="22"/>
        <w:szCs w:val="22"/>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2FB10FC"/>
    <w:multiLevelType w:val="hybridMultilevel"/>
    <w:tmpl w:val="B04AAD3C"/>
    <w:lvl w:ilvl="0" w:tplc="0415000F">
      <w:start w:val="1"/>
      <w:numFmt w:val="decimal"/>
      <w:lvlText w:val="%1."/>
      <w:lvlJc w:val="left"/>
      <w:pPr>
        <w:ind w:left="720" w:hanging="360"/>
      </w:pPr>
    </w:lvl>
    <w:lvl w:ilvl="1" w:tplc="442E002E">
      <w:start w:val="1"/>
      <w:numFmt w:val="decimal"/>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4F3C10"/>
    <w:multiLevelType w:val="hybridMultilevel"/>
    <w:tmpl w:val="04C8D7BA"/>
    <w:lvl w:ilvl="0" w:tplc="A9CC90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8320CA3"/>
    <w:multiLevelType w:val="multilevel"/>
    <w:tmpl w:val="55E8FBFC"/>
    <w:name w:val="WW8Num42"/>
    <w:lvl w:ilvl="0">
      <w:start w:val="1"/>
      <w:numFmt w:val="upperRoman"/>
      <w:lvlText w:val="%1."/>
      <w:lvlJc w:val="left"/>
      <w:pPr>
        <w:tabs>
          <w:tab w:val="num" w:pos="720"/>
        </w:tabs>
        <w:ind w:left="1080" w:hanging="720"/>
      </w:pPr>
      <w:rPr>
        <w:rFonts w:hint="default"/>
        <w:b/>
        <w:sz w:val="22"/>
        <w:szCs w:val="22"/>
      </w:rPr>
    </w:lvl>
    <w:lvl w:ilvl="1">
      <w:start w:val="1"/>
      <w:numFmt w:val="decimal"/>
      <w:lvlText w:val="%2."/>
      <w:lvlJc w:val="left"/>
      <w:pPr>
        <w:tabs>
          <w:tab w:val="num" w:pos="622"/>
        </w:tabs>
        <w:ind w:left="1353" w:hanging="360"/>
      </w:pPr>
      <w:rPr>
        <w:rFonts w:hint="default"/>
      </w:rPr>
    </w:lvl>
    <w:lvl w:ilvl="2">
      <w:start w:val="1"/>
      <w:numFmt w:val="decimal"/>
      <w:lvlText w:val="%3)"/>
      <w:lvlJc w:val="left"/>
      <w:pPr>
        <w:tabs>
          <w:tab w:val="num" w:pos="2340"/>
        </w:tabs>
        <w:ind w:left="234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0CDA4358"/>
    <w:multiLevelType w:val="hybridMultilevel"/>
    <w:tmpl w:val="CBF4DA12"/>
    <w:lvl w:ilvl="0" w:tplc="97AAC6D6">
      <w:start w:val="1"/>
      <w:numFmt w:val="decimal"/>
      <w:pStyle w:val="1Normalny"/>
      <w:lvlText w:val="%1."/>
      <w:lvlJc w:val="left"/>
      <w:pPr>
        <w:ind w:left="927"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0E6269DB"/>
    <w:multiLevelType w:val="multilevel"/>
    <w:tmpl w:val="B20AD92C"/>
    <w:lvl w:ilvl="0">
      <w:start w:val="1"/>
      <w:numFmt w:val="upperRoman"/>
      <w:pStyle w:val="INormalny"/>
      <w:lvlText w:val="%1."/>
      <w:lvlJc w:val="right"/>
      <w:pPr>
        <w:ind w:left="360" w:hanging="36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11F5129F"/>
    <w:multiLevelType w:val="hybridMultilevel"/>
    <w:tmpl w:val="60EA7E12"/>
    <w:lvl w:ilvl="0" w:tplc="E460CAF6">
      <w:start w:val="1"/>
      <w:numFmt w:val="decimal"/>
      <w:lvlText w:val="%1."/>
      <w:lvlJc w:val="left"/>
      <w:pPr>
        <w:ind w:left="750" w:hanging="39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8461CE"/>
    <w:multiLevelType w:val="hybridMultilevel"/>
    <w:tmpl w:val="B2F03E7E"/>
    <w:lvl w:ilvl="0" w:tplc="A9CC90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DF85934"/>
    <w:multiLevelType w:val="hybridMultilevel"/>
    <w:tmpl w:val="ECB2F6C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F983C1B"/>
    <w:multiLevelType w:val="hybridMultilevel"/>
    <w:tmpl w:val="3D6E0068"/>
    <w:lvl w:ilvl="0" w:tplc="A9CC90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C6271F1"/>
    <w:multiLevelType w:val="hybridMultilevel"/>
    <w:tmpl w:val="3F6C5C74"/>
    <w:lvl w:ilvl="0" w:tplc="5D1EAF22">
      <w:start w:val="1"/>
      <w:numFmt w:val="decimal"/>
      <w:lvlText w:val="%1."/>
      <w:lvlJc w:val="left"/>
      <w:pPr>
        <w:tabs>
          <w:tab w:val="num" w:pos="360"/>
        </w:tabs>
        <w:ind w:left="360" w:hanging="360"/>
      </w:pPr>
      <w:rPr>
        <w:b w:val="0"/>
        <w:bCs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C06A5AE">
      <w:start w:val="1"/>
      <w:numFmt w:val="decimal"/>
      <w:lvlText w:val="%4."/>
      <w:lvlJc w:val="left"/>
      <w:pPr>
        <w:tabs>
          <w:tab w:val="num" w:pos="8724"/>
        </w:tabs>
        <w:ind w:left="8724" w:hanging="360"/>
      </w:pPr>
      <w:rPr>
        <w:b w:val="0"/>
      </w:r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9" w15:restartNumberingAfterBreak="0">
    <w:nsid w:val="2FFA4FB4"/>
    <w:multiLevelType w:val="hybridMultilevel"/>
    <w:tmpl w:val="0DF271C0"/>
    <w:lvl w:ilvl="0" w:tplc="AB1AB434">
      <w:start w:val="1"/>
      <w:numFmt w:val="decimal"/>
      <w:lvlText w:val="%1."/>
      <w:lvlJc w:val="left"/>
      <w:pPr>
        <w:ind w:left="720" w:hanging="360"/>
      </w:pPr>
    </w:lvl>
    <w:lvl w:ilvl="1" w:tplc="4B8A65FE">
      <w:start w:val="1"/>
      <w:numFmt w:val="decimal"/>
      <w:lvlText w:val="%2."/>
      <w:lvlJc w:val="left"/>
      <w:rPr>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350C52DF"/>
    <w:multiLevelType w:val="hybridMultilevel"/>
    <w:tmpl w:val="F9889ED6"/>
    <w:lvl w:ilvl="0" w:tplc="A9CC905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35215E0E"/>
    <w:multiLevelType w:val="hybridMultilevel"/>
    <w:tmpl w:val="509CCCB0"/>
    <w:lvl w:ilvl="0" w:tplc="23F60772">
      <w:start w:val="1"/>
      <w:numFmt w:val="lowerLetter"/>
      <w:pStyle w:val="aNormalny"/>
      <w:lvlText w:val="%1)"/>
      <w:lvlJc w:val="left"/>
      <w:pPr>
        <w:ind w:left="720" w:hanging="360"/>
      </w:pPr>
      <w:rPr>
        <w:rFonts w:hint="default"/>
        <w:sz w:val="22"/>
      </w:rPr>
    </w:lvl>
    <w:lvl w:ilvl="1" w:tplc="04150011"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5D726E5"/>
    <w:multiLevelType w:val="hybridMultilevel"/>
    <w:tmpl w:val="A8C060DE"/>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37D43A5"/>
    <w:multiLevelType w:val="hybridMultilevel"/>
    <w:tmpl w:val="A26EC6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84D7883"/>
    <w:multiLevelType w:val="hybridMultilevel"/>
    <w:tmpl w:val="A8DEC2CA"/>
    <w:lvl w:ilvl="0" w:tplc="306CF632">
      <w:start w:val="1"/>
      <w:numFmt w:val="decimal"/>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17704B6"/>
    <w:multiLevelType w:val="hybridMultilevel"/>
    <w:tmpl w:val="C8A4B39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54307C64"/>
    <w:multiLevelType w:val="hybridMultilevel"/>
    <w:tmpl w:val="68504DC2"/>
    <w:lvl w:ilvl="0" w:tplc="7D7C5DC8">
      <w:start w:val="1"/>
      <w:numFmt w:val="decimal"/>
      <w:pStyle w:val="1Normalny0"/>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5F447620"/>
    <w:multiLevelType w:val="hybridMultilevel"/>
    <w:tmpl w:val="5E045618"/>
    <w:lvl w:ilvl="0" w:tplc="5156B240">
      <w:start w:val="1"/>
      <w:numFmt w:val="bullet"/>
      <w:pStyle w:val="-Normalny"/>
      <w:lvlText w:val="−"/>
      <w:lvlJc w:val="left"/>
      <w:pPr>
        <w:ind w:left="1457" w:hanging="360"/>
      </w:pPr>
      <w:rPr>
        <w:rFonts w:ascii="Times New Roman" w:hAnsi="Times New Roman" w:cs="Wingdings"/>
        <w:b w:val="0"/>
        <w:sz w:val="24"/>
        <w:szCs w:val="24"/>
      </w:rPr>
    </w:lvl>
    <w:lvl w:ilvl="1" w:tplc="04150003" w:tentative="1">
      <w:start w:val="1"/>
      <w:numFmt w:val="bullet"/>
      <w:lvlText w:val="o"/>
      <w:lvlJc w:val="left"/>
      <w:pPr>
        <w:ind w:left="2177" w:hanging="360"/>
      </w:pPr>
      <w:rPr>
        <w:rFonts w:ascii="Courier New" w:hAnsi="Courier New" w:cs="Courier New" w:hint="default"/>
      </w:rPr>
    </w:lvl>
    <w:lvl w:ilvl="2" w:tplc="04150005" w:tentative="1">
      <w:start w:val="1"/>
      <w:numFmt w:val="bullet"/>
      <w:lvlText w:val=""/>
      <w:lvlJc w:val="left"/>
      <w:pPr>
        <w:ind w:left="2897" w:hanging="360"/>
      </w:pPr>
      <w:rPr>
        <w:rFonts w:ascii="Wingdings" w:hAnsi="Wingdings" w:hint="default"/>
      </w:rPr>
    </w:lvl>
    <w:lvl w:ilvl="3" w:tplc="04150001" w:tentative="1">
      <w:start w:val="1"/>
      <w:numFmt w:val="bullet"/>
      <w:lvlText w:val=""/>
      <w:lvlJc w:val="left"/>
      <w:pPr>
        <w:ind w:left="3617" w:hanging="360"/>
      </w:pPr>
      <w:rPr>
        <w:rFonts w:ascii="Symbol" w:hAnsi="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hint="default"/>
      </w:rPr>
    </w:lvl>
    <w:lvl w:ilvl="6" w:tplc="04150001" w:tentative="1">
      <w:start w:val="1"/>
      <w:numFmt w:val="bullet"/>
      <w:lvlText w:val=""/>
      <w:lvlJc w:val="left"/>
      <w:pPr>
        <w:ind w:left="5777" w:hanging="360"/>
      </w:pPr>
      <w:rPr>
        <w:rFonts w:ascii="Symbol" w:hAnsi="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hint="default"/>
      </w:rPr>
    </w:lvl>
  </w:abstractNum>
  <w:abstractNum w:abstractNumId="28" w15:restartNumberingAfterBreak="0">
    <w:nsid w:val="752E368E"/>
    <w:multiLevelType w:val="hybridMultilevel"/>
    <w:tmpl w:val="3EC805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A031AE6"/>
    <w:multiLevelType w:val="hybridMultilevel"/>
    <w:tmpl w:val="6658B934"/>
    <w:lvl w:ilvl="0" w:tplc="0B7CD83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28"/>
  </w:num>
  <w:num w:numId="10">
    <w:abstractNumId w:val="8"/>
  </w:num>
  <w:num w:numId="11">
    <w:abstractNumId w:val="11"/>
  </w:num>
  <w:num w:numId="12">
    <w:abstractNumId w:val="14"/>
  </w:num>
  <w:num w:numId="13">
    <w:abstractNumId w:val="9"/>
  </w:num>
  <w:num w:numId="14">
    <w:abstractNumId w:val="29"/>
  </w:num>
  <w:num w:numId="15">
    <w:abstractNumId w:val="16"/>
  </w:num>
  <w:num w:numId="16">
    <w:abstractNumId w:val="23"/>
  </w:num>
  <w:num w:numId="17">
    <w:abstractNumId w:val="22"/>
  </w:num>
  <w:num w:numId="18">
    <w:abstractNumId w:val="25"/>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27"/>
  </w:num>
  <w:num w:numId="22">
    <w:abstractNumId w:val="26"/>
  </w:num>
  <w:num w:numId="23">
    <w:abstractNumId w:val="12"/>
  </w:num>
  <w:num w:numId="24">
    <w:abstractNumId w:val="21"/>
  </w:num>
  <w:num w:numId="25">
    <w:abstractNumId w:val="13"/>
  </w:num>
  <w:num w:numId="26">
    <w:abstractNumId w:val="15"/>
  </w:num>
  <w:num w:numId="27">
    <w:abstractNumId w:val="17"/>
  </w:num>
  <w:num w:numId="28">
    <w:abstractNumId w:val="20"/>
  </w:num>
  <w:num w:numId="29">
    <w:abstractNumId w:val="10"/>
  </w:num>
  <w:num w:numId="30">
    <w:abstractNumId w:val="24"/>
  </w:num>
  <w:num w:numId="31">
    <w:abstractNumId w:val="12"/>
    <w:lvlOverride w:ilvl="0">
      <w:startOverride w:val="1"/>
    </w:lvlOverride>
  </w:num>
  <w:num w:numId="32">
    <w:abstractNumId w:val="12"/>
    <w:lvlOverride w:ilvl="0">
      <w:startOverride w:val="1"/>
    </w:lvlOverride>
  </w:num>
  <w:num w:numId="33">
    <w:abstractNumId w:val="12"/>
    <w:lvlOverride w:ilvl="0">
      <w:startOverride w:val="1"/>
    </w:lvlOverride>
  </w:num>
  <w:num w:numId="34">
    <w:abstractNumId w:val="12"/>
    <w:lvlOverride w:ilvl="0">
      <w:startOverride w:val="1"/>
    </w:lvlOverride>
  </w:num>
  <w:num w:numId="35">
    <w:abstractNumId w:val="12"/>
    <w:lvlOverride w:ilvl="0">
      <w:startOverride w:val="1"/>
    </w:lvlOverride>
  </w:num>
  <w:num w:numId="36">
    <w:abstractNumId w:val="12"/>
    <w:lvlOverride w:ilvl="0">
      <w:startOverride w:val="1"/>
    </w:lvlOverride>
  </w:num>
  <w:num w:numId="3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embedSystemFonts/>
  <w:mirrorMargin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1" w:cryptProviderType="rsaAES" w:cryptAlgorithmClass="hash" w:cryptAlgorithmType="typeAny" w:cryptAlgorithmSid="14" w:cryptSpinCount="100000" w:hash="zZap58AGzv/4G8cRJOQNbLXj6BNu1GJHYZmj5bE9TbR3o4a7LCq6X1amqROn+WkaXnbZ8ZZiv3oiXb49fKsw9A==" w:salt="UVD0ur9O5zE9Mp1Ex+mhpg=="/>
  <w:defaultTabStop w:val="720"/>
  <w:hyphenationZone w:val="425"/>
  <w:defaultTableStyle w:val="Normalny"/>
  <w:drawingGridHorizontalSpacing w:val="120"/>
  <w:drawingGridVerticalSpacing w:val="0"/>
  <w:displayHorizontalDrawingGridEvery w:val="0"/>
  <w:displayVerticalDrawingGridEvery w:val="0"/>
  <w:noPunctuationKerning/>
  <w:characterSpacingControl w:val="doNotCompress"/>
  <w:hdrShapeDefaults>
    <o:shapedefaults v:ext="edit" spidmax="56321"/>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4C95"/>
    <w:rsid w:val="00013F93"/>
    <w:rsid w:val="000171E3"/>
    <w:rsid w:val="00030923"/>
    <w:rsid w:val="00050726"/>
    <w:rsid w:val="00094A48"/>
    <w:rsid w:val="000A6358"/>
    <w:rsid w:val="000B0C1A"/>
    <w:rsid w:val="000B2A5B"/>
    <w:rsid w:val="000C2293"/>
    <w:rsid w:val="000E705A"/>
    <w:rsid w:val="000F5D31"/>
    <w:rsid w:val="001160CD"/>
    <w:rsid w:val="0013728F"/>
    <w:rsid w:val="0014123C"/>
    <w:rsid w:val="00142B79"/>
    <w:rsid w:val="00150933"/>
    <w:rsid w:val="001656C5"/>
    <w:rsid w:val="00174A8E"/>
    <w:rsid w:val="001806BB"/>
    <w:rsid w:val="001836B7"/>
    <w:rsid w:val="001B09E2"/>
    <w:rsid w:val="001D2CC4"/>
    <w:rsid w:val="001D45EE"/>
    <w:rsid w:val="001E5679"/>
    <w:rsid w:val="001E6164"/>
    <w:rsid w:val="001F3FFE"/>
    <w:rsid w:val="001F694B"/>
    <w:rsid w:val="00203634"/>
    <w:rsid w:val="00203D16"/>
    <w:rsid w:val="00206818"/>
    <w:rsid w:val="00213778"/>
    <w:rsid w:val="002362F2"/>
    <w:rsid w:val="0024442D"/>
    <w:rsid w:val="002452AB"/>
    <w:rsid w:val="00256459"/>
    <w:rsid w:val="0025791F"/>
    <w:rsid w:val="002670C8"/>
    <w:rsid w:val="00284A1A"/>
    <w:rsid w:val="0028577E"/>
    <w:rsid w:val="00295B8D"/>
    <w:rsid w:val="00296994"/>
    <w:rsid w:val="002A6278"/>
    <w:rsid w:val="002C19C6"/>
    <w:rsid w:val="002D5432"/>
    <w:rsid w:val="002E1478"/>
    <w:rsid w:val="002E39D3"/>
    <w:rsid w:val="0030222A"/>
    <w:rsid w:val="00303D92"/>
    <w:rsid w:val="00307B40"/>
    <w:rsid w:val="00331AE1"/>
    <w:rsid w:val="00333724"/>
    <w:rsid w:val="003653C3"/>
    <w:rsid w:val="00382970"/>
    <w:rsid w:val="003A3EAF"/>
    <w:rsid w:val="003E1F83"/>
    <w:rsid w:val="003F16BE"/>
    <w:rsid w:val="003F719D"/>
    <w:rsid w:val="0040172F"/>
    <w:rsid w:val="00417997"/>
    <w:rsid w:val="0042330D"/>
    <w:rsid w:val="004273E2"/>
    <w:rsid w:val="00440854"/>
    <w:rsid w:val="00444EE2"/>
    <w:rsid w:val="00446B00"/>
    <w:rsid w:val="00454C23"/>
    <w:rsid w:val="0045578E"/>
    <w:rsid w:val="004726E8"/>
    <w:rsid w:val="004B0236"/>
    <w:rsid w:val="004B4CBE"/>
    <w:rsid w:val="004C2CF9"/>
    <w:rsid w:val="004D45F4"/>
    <w:rsid w:val="004E19EB"/>
    <w:rsid w:val="004F1A2D"/>
    <w:rsid w:val="004F575A"/>
    <w:rsid w:val="004F654E"/>
    <w:rsid w:val="00504D6B"/>
    <w:rsid w:val="005159BC"/>
    <w:rsid w:val="0053069C"/>
    <w:rsid w:val="00534833"/>
    <w:rsid w:val="00543145"/>
    <w:rsid w:val="00543299"/>
    <w:rsid w:val="0055599B"/>
    <w:rsid w:val="00556816"/>
    <w:rsid w:val="005627D9"/>
    <w:rsid w:val="00575615"/>
    <w:rsid w:val="00597DE6"/>
    <w:rsid w:val="005A2364"/>
    <w:rsid w:val="005D0A9E"/>
    <w:rsid w:val="005D70AF"/>
    <w:rsid w:val="005E7A85"/>
    <w:rsid w:val="005F2BE1"/>
    <w:rsid w:val="006054C3"/>
    <w:rsid w:val="00617FF6"/>
    <w:rsid w:val="00621E43"/>
    <w:rsid w:val="006367ED"/>
    <w:rsid w:val="00640E04"/>
    <w:rsid w:val="00672C83"/>
    <w:rsid w:val="00683421"/>
    <w:rsid w:val="00695D01"/>
    <w:rsid w:val="006B111C"/>
    <w:rsid w:val="006B27C6"/>
    <w:rsid w:val="006C2B02"/>
    <w:rsid w:val="006E3724"/>
    <w:rsid w:val="006E5F90"/>
    <w:rsid w:val="007060B3"/>
    <w:rsid w:val="00710F7A"/>
    <w:rsid w:val="007146BD"/>
    <w:rsid w:val="00715A87"/>
    <w:rsid w:val="00722E56"/>
    <w:rsid w:val="00727047"/>
    <w:rsid w:val="007354D1"/>
    <w:rsid w:val="00740D68"/>
    <w:rsid w:val="007475A0"/>
    <w:rsid w:val="007512CB"/>
    <w:rsid w:val="00757F9E"/>
    <w:rsid w:val="0078352E"/>
    <w:rsid w:val="007902A4"/>
    <w:rsid w:val="007D7298"/>
    <w:rsid w:val="007E07EB"/>
    <w:rsid w:val="007E3B92"/>
    <w:rsid w:val="007E6DC1"/>
    <w:rsid w:val="007F0ACE"/>
    <w:rsid w:val="00827057"/>
    <w:rsid w:val="0087106C"/>
    <w:rsid w:val="008A00F0"/>
    <w:rsid w:val="008D0DF7"/>
    <w:rsid w:val="008E6742"/>
    <w:rsid w:val="00904C95"/>
    <w:rsid w:val="009079F0"/>
    <w:rsid w:val="0091190D"/>
    <w:rsid w:val="00912784"/>
    <w:rsid w:val="0091758C"/>
    <w:rsid w:val="00924518"/>
    <w:rsid w:val="00926F86"/>
    <w:rsid w:val="00935416"/>
    <w:rsid w:val="00936C1E"/>
    <w:rsid w:val="009516FC"/>
    <w:rsid w:val="00954459"/>
    <w:rsid w:val="0098186A"/>
    <w:rsid w:val="00982BFE"/>
    <w:rsid w:val="00995B28"/>
    <w:rsid w:val="009A1D44"/>
    <w:rsid w:val="009A282C"/>
    <w:rsid w:val="009A7365"/>
    <w:rsid w:val="009E11A4"/>
    <w:rsid w:val="009E6E89"/>
    <w:rsid w:val="00A14329"/>
    <w:rsid w:val="00A17E90"/>
    <w:rsid w:val="00A26F3D"/>
    <w:rsid w:val="00A44BF4"/>
    <w:rsid w:val="00A468DA"/>
    <w:rsid w:val="00A47FDE"/>
    <w:rsid w:val="00A63C87"/>
    <w:rsid w:val="00A72664"/>
    <w:rsid w:val="00A8441D"/>
    <w:rsid w:val="00A8449F"/>
    <w:rsid w:val="00A845CD"/>
    <w:rsid w:val="00AA00B3"/>
    <w:rsid w:val="00AA1B0B"/>
    <w:rsid w:val="00AA2DD6"/>
    <w:rsid w:val="00AA4997"/>
    <w:rsid w:val="00AA52A6"/>
    <w:rsid w:val="00AB7C09"/>
    <w:rsid w:val="00AC7A1B"/>
    <w:rsid w:val="00AD1DF3"/>
    <w:rsid w:val="00AE353D"/>
    <w:rsid w:val="00AF54FF"/>
    <w:rsid w:val="00AF736A"/>
    <w:rsid w:val="00B015D5"/>
    <w:rsid w:val="00B03060"/>
    <w:rsid w:val="00B33A78"/>
    <w:rsid w:val="00B42CC9"/>
    <w:rsid w:val="00B57009"/>
    <w:rsid w:val="00B57173"/>
    <w:rsid w:val="00B62FF8"/>
    <w:rsid w:val="00B8185D"/>
    <w:rsid w:val="00B8203C"/>
    <w:rsid w:val="00B9204F"/>
    <w:rsid w:val="00B96153"/>
    <w:rsid w:val="00BB18AD"/>
    <w:rsid w:val="00BB3431"/>
    <w:rsid w:val="00BB74EA"/>
    <w:rsid w:val="00BB787F"/>
    <w:rsid w:val="00BC15B6"/>
    <w:rsid w:val="00BC5ADE"/>
    <w:rsid w:val="00BD0905"/>
    <w:rsid w:val="00BE1A1D"/>
    <w:rsid w:val="00BE4817"/>
    <w:rsid w:val="00BF3383"/>
    <w:rsid w:val="00C01F6D"/>
    <w:rsid w:val="00C3720D"/>
    <w:rsid w:val="00C41DF0"/>
    <w:rsid w:val="00C50D8D"/>
    <w:rsid w:val="00C55C1F"/>
    <w:rsid w:val="00C75389"/>
    <w:rsid w:val="00C75DE3"/>
    <w:rsid w:val="00C82414"/>
    <w:rsid w:val="00CA02DA"/>
    <w:rsid w:val="00CA4C68"/>
    <w:rsid w:val="00CB4D96"/>
    <w:rsid w:val="00CD387E"/>
    <w:rsid w:val="00CF6709"/>
    <w:rsid w:val="00D43D99"/>
    <w:rsid w:val="00D636E2"/>
    <w:rsid w:val="00D716B1"/>
    <w:rsid w:val="00D91BC4"/>
    <w:rsid w:val="00DB18B0"/>
    <w:rsid w:val="00DC252A"/>
    <w:rsid w:val="00DC7159"/>
    <w:rsid w:val="00DD2DD9"/>
    <w:rsid w:val="00DD58C5"/>
    <w:rsid w:val="00DE2660"/>
    <w:rsid w:val="00DE2D48"/>
    <w:rsid w:val="00DE366C"/>
    <w:rsid w:val="00DF0AE9"/>
    <w:rsid w:val="00E11ED0"/>
    <w:rsid w:val="00E27E12"/>
    <w:rsid w:val="00E35CD4"/>
    <w:rsid w:val="00E35E11"/>
    <w:rsid w:val="00E77075"/>
    <w:rsid w:val="00E77E84"/>
    <w:rsid w:val="00E87E53"/>
    <w:rsid w:val="00E93BE3"/>
    <w:rsid w:val="00EA5E91"/>
    <w:rsid w:val="00EE6D66"/>
    <w:rsid w:val="00EF790F"/>
    <w:rsid w:val="00F05A81"/>
    <w:rsid w:val="00F24B2E"/>
    <w:rsid w:val="00F337F3"/>
    <w:rsid w:val="00F40A1A"/>
    <w:rsid w:val="00F71E11"/>
    <w:rsid w:val="00F77397"/>
    <w:rsid w:val="00F95743"/>
    <w:rsid w:val="00F97B3F"/>
    <w:rsid w:val="00FD4195"/>
    <w:rsid w:val="00FE10CB"/>
    <w:rsid w:val="00FE3D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oNotEmbedSmartTags/>
  <w:decimalSymbol w:val=","/>
  <w:listSeparator w:val=";"/>
  <w14:docId w14:val="11DA7187"/>
  <w15:docId w15:val="{F5262749-7E32-4BA3-97B0-CE5153B06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E705A"/>
    <w:pPr>
      <w:suppressAutoHyphens/>
      <w:spacing w:line="360" w:lineRule="auto"/>
    </w:pPr>
    <w:rPr>
      <w:rFonts w:ascii="Arial" w:hAnsi="Arial" w:cs="Arial"/>
      <w:noProof/>
      <w:sz w:val="22"/>
      <w:szCs w:val="22"/>
    </w:rPr>
  </w:style>
  <w:style w:type="paragraph" w:styleId="Nagwek1">
    <w:name w:val="heading 1"/>
    <w:basedOn w:val="Normalny"/>
    <w:next w:val="Normalny"/>
    <w:qFormat/>
    <w:rsid w:val="001D45EE"/>
    <w:pPr>
      <w:keepNext/>
      <w:numPr>
        <w:numId w:val="3"/>
      </w:numPr>
      <w:jc w:val="center"/>
      <w:outlineLvl w:val="0"/>
    </w:pPr>
    <w:rPr>
      <w:b/>
      <w:sz w:val="28"/>
    </w:rPr>
  </w:style>
  <w:style w:type="paragraph" w:styleId="Nagwek2">
    <w:name w:val="heading 2"/>
    <w:basedOn w:val="Normalny"/>
    <w:next w:val="Normalny"/>
    <w:qFormat/>
    <w:rsid w:val="001D45EE"/>
    <w:pPr>
      <w:keepNext/>
      <w:tabs>
        <w:tab w:val="num" w:pos="0"/>
      </w:tabs>
      <w:ind w:left="432" w:hanging="432"/>
      <w:jc w:val="center"/>
      <w:outlineLvl w:val="1"/>
    </w:pPr>
    <w:rPr>
      <w:b/>
    </w:rPr>
  </w:style>
  <w:style w:type="paragraph" w:styleId="Nagwek3">
    <w:name w:val="heading 3"/>
    <w:basedOn w:val="Nagwek10"/>
    <w:next w:val="Tekstpodstawowy"/>
    <w:qFormat/>
    <w:rsid w:val="001D45EE"/>
    <w:pPr>
      <w:numPr>
        <w:ilvl w:val="2"/>
        <w:numId w:val="2"/>
      </w:numPr>
      <w:spacing w:before="140"/>
      <w:outlineLvl w:val="2"/>
    </w:pPr>
    <w:rPr>
      <w:b/>
      <w:bCs/>
      <w:color w:val="80808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1D45EE"/>
    <w:rPr>
      <w:rFonts w:ascii="StarSymbol" w:hAnsi="StarSymbol" w:cs="StarSymbol"/>
    </w:rPr>
  </w:style>
  <w:style w:type="character" w:customStyle="1" w:styleId="WW8Num1z1">
    <w:name w:val="WW8Num1z1"/>
    <w:rsid w:val="001D45EE"/>
  </w:style>
  <w:style w:type="character" w:customStyle="1" w:styleId="WW8Num1z2">
    <w:name w:val="WW8Num1z2"/>
    <w:rsid w:val="001D45EE"/>
  </w:style>
  <w:style w:type="character" w:customStyle="1" w:styleId="WW8Num1z3">
    <w:name w:val="WW8Num1z3"/>
    <w:rsid w:val="001D45EE"/>
  </w:style>
  <w:style w:type="character" w:customStyle="1" w:styleId="WW8Num1z4">
    <w:name w:val="WW8Num1z4"/>
    <w:rsid w:val="001D45EE"/>
  </w:style>
  <w:style w:type="character" w:customStyle="1" w:styleId="WW8Num1z5">
    <w:name w:val="WW8Num1z5"/>
    <w:rsid w:val="001D45EE"/>
  </w:style>
  <w:style w:type="character" w:customStyle="1" w:styleId="WW8Num1z6">
    <w:name w:val="WW8Num1z6"/>
    <w:rsid w:val="001D45EE"/>
  </w:style>
  <w:style w:type="character" w:customStyle="1" w:styleId="WW8Num1z7">
    <w:name w:val="WW8Num1z7"/>
    <w:rsid w:val="001D45EE"/>
  </w:style>
  <w:style w:type="character" w:customStyle="1" w:styleId="WW8Num1z8">
    <w:name w:val="WW8Num1z8"/>
    <w:rsid w:val="001D45EE"/>
  </w:style>
  <w:style w:type="character" w:customStyle="1" w:styleId="WW8Num2z0">
    <w:name w:val="WW8Num2z0"/>
    <w:rsid w:val="001D45EE"/>
  </w:style>
  <w:style w:type="character" w:customStyle="1" w:styleId="WW8Num2z1">
    <w:name w:val="WW8Num2z1"/>
    <w:rsid w:val="001D45EE"/>
    <w:rPr>
      <w:rFonts w:ascii="Times New Roman" w:hAnsi="Times New Roman" w:cs="Times New Roman"/>
      <w:sz w:val="22"/>
      <w:szCs w:val="22"/>
    </w:rPr>
  </w:style>
  <w:style w:type="character" w:customStyle="1" w:styleId="WW8Num2z2">
    <w:name w:val="WW8Num2z2"/>
    <w:rsid w:val="001D45EE"/>
  </w:style>
  <w:style w:type="character" w:customStyle="1" w:styleId="WW8Num2z3">
    <w:name w:val="WW8Num2z3"/>
    <w:rsid w:val="001D45EE"/>
  </w:style>
  <w:style w:type="character" w:customStyle="1" w:styleId="WW8Num2z4">
    <w:name w:val="WW8Num2z4"/>
    <w:rsid w:val="001D45EE"/>
  </w:style>
  <w:style w:type="character" w:customStyle="1" w:styleId="WW8Num2z5">
    <w:name w:val="WW8Num2z5"/>
    <w:rsid w:val="001D45EE"/>
  </w:style>
  <w:style w:type="character" w:customStyle="1" w:styleId="WW8Num2z6">
    <w:name w:val="WW8Num2z6"/>
    <w:rsid w:val="001D45EE"/>
  </w:style>
  <w:style w:type="character" w:customStyle="1" w:styleId="WW8Num2z7">
    <w:name w:val="WW8Num2z7"/>
    <w:rsid w:val="001D45EE"/>
  </w:style>
  <w:style w:type="character" w:customStyle="1" w:styleId="WW8Num2z8">
    <w:name w:val="WW8Num2z8"/>
    <w:rsid w:val="001D45EE"/>
  </w:style>
  <w:style w:type="character" w:customStyle="1" w:styleId="WW8Num3z0">
    <w:name w:val="WW8Num3z0"/>
    <w:rsid w:val="001D45EE"/>
    <w:rPr>
      <w:rFonts w:ascii="Times New Roman" w:hAnsi="Times New Roman" w:cs="Times New Roman"/>
      <w:b/>
      <w:sz w:val="20"/>
      <w:szCs w:val="20"/>
    </w:rPr>
  </w:style>
  <w:style w:type="character" w:customStyle="1" w:styleId="WW8Num3z1">
    <w:name w:val="WW8Num3z1"/>
    <w:rsid w:val="001D45EE"/>
  </w:style>
  <w:style w:type="character" w:customStyle="1" w:styleId="WW8Num3z2">
    <w:name w:val="WW8Num3z2"/>
    <w:rsid w:val="001D45EE"/>
  </w:style>
  <w:style w:type="character" w:customStyle="1" w:styleId="WW8Num3z3">
    <w:name w:val="WW8Num3z3"/>
    <w:rsid w:val="001D45EE"/>
  </w:style>
  <w:style w:type="character" w:customStyle="1" w:styleId="WW8Num3z4">
    <w:name w:val="WW8Num3z4"/>
    <w:rsid w:val="001D45EE"/>
  </w:style>
  <w:style w:type="character" w:customStyle="1" w:styleId="WW8Num3z5">
    <w:name w:val="WW8Num3z5"/>
    <w:rsid w:val="001D45EE"/>
  </w:style>
  <w:style w:type="character" w:customStyle="1" w:styleId="WW8Num3z6">
    <w:name w:val="WW8Num3z6"/>
    <w:rsid w:val="001D45EE"/>
    <w:rPr>
      <w:rFonts w:ascii="Times New Roman" w:hAnsi="Times New Roman" w:cs="Times New Roman"/>
      <w:sz w:val="22"/>
      <w:szCs w:val="22"/>
    </w:rPr>
  </w:style>
  <w:style w:type="character" w:customStyle="1" w:styleId="WW8Num3z7">
    <w:name w:val="WW8Num3z7"/>
    <w:rsid w:val="001D45EE"/>
  </w:style>
  <w:style w:type="character" w:customStyle="1" w:styleId="WW8Num3z8">
    <w:name w:val="WW8Num3z8"/>
    <w:rsid w:val="001D45EE"/>
  </w:style>
  <w:style w:type="character" w:customStyle="1" w:styleId="WW8Num4z0">
    <w:name w:val="WW8Num4z0"/>
    <w:rsid w:val="001D45EE"/>
    <w:rPr>
      <w:b/>
      <w:bCs/>
      <w:sz w:val="22"/>
      <w:szCs w:val="22"/>
    </w:rPr>
  </w:style>
  <w:style w:type="character" w:customStyle="1" w:styleId="WW8Num4z1">
    <w:name w:val="WW8Num4z1"/>
    <w:rsid w:val="001D45EE"/>
  </w:style>
  <w:style w:type="character" w:customStyle="1" w:styleId="WW8Num4z2">
    <w:name w:val="WW8Num4z2"/>
    <w:rsid w:val="001D45EE"/>
  </w:style>
  <w:style w:type="character" w:customStyle="1" w:styleId="WW8Num4z3">
    <w:name w:val="WW8Num4z3"/>
    <w:rsid w:val="001D45EE"/>
  </w:style>
  <w:style w:type="character" w:customStyle="1" w:styleId="WW8Num4z4">
    <w:name w:val="WW8Num4z4"/>
    <w:rsid w:val="001D45EE"/>
  </w:style>
  <w:style w:type="character" w:customStyle="1" w:styleId="WW8Num4z5">
    <w:name w:val="WW8Num4z5"/>
    <w:rsid w:val="001D45EE"/>
  </w:style>
  <w:style w:type="character" w:customStyle="1" w:styleId="WW8Num4z6">
    <w:name w:val="WW8Num4z6"/>
    <w:rsid w:val="001D45EE"/>
  </w:style>
  <w:style w:type="character" w:customStyle="1" w:styleId="WW8Num4z7">
    <w:name w:val="WW8Num4z7"/>
    <w:rsid w:val="001D45EE"/>
  </w:style>
  <w:style w:type="character" w:customStyle="1" w:styleId="WW8Num4z8">
    <w:name w:val="WW8Num4z8"/>
    <w:rsid w:val="001D45EE"/>
  </w:style>
  <w:style w:type="character" w:customStyle="1" w:styleId="WW8Num5z0">
    <w:name w:val="WW8Num5z0"/>
    <w:rsid w:val="001D45EE"/>
    <w:rPr>
      <w:b w:val="0"/>
      <w:bCs w:val="0"/>
      <w:sz w:val="22"/>
      <w:szCs w:val="22"/>
    </w:rPr>
  </w:style>
  <w:style w:type="character" w:customStyle="1" w:styleId="WW8Num5z1">
    <w:name w:val="WW8Num5z1"/>
    <w:rsid w:val="001D45EE"/>
  </w:style>
  <w:style w:type="character" w:customStyle="1" w:styleId="WW8Num5z2">
    <w:name w:val="WW8Num5z2"/>
    <w:rsid w:val="001D45EE"/>
  </w:style>
  <w:style w:type="character" w:customStyle="1" w:styleId="WW8Num5z3">
    <w:name w:val="WW8Num5z3"/>
    <w:rsid w:val="001D45EE"/>
  </w:style>
  <w:style w:type="character" w:customStyle="1" w:styleId="WW8Num5z4">
    <w:name w:val="WW8Num5z4"/>
    <w:rsid w:val="001D45EE"/>
  </w:style>
  <w:style w:type="character" w:customStyle="1" w:styleId="WW8Num5z5">
    <w:name w:val="WW8Num5z5"/>
    <w:rsid w:val="001D45EE"/>
  </w:style>
  <w:style w:type="character" w:customStyle="1" w:styleId="WW8Num5z6">
    <w:name w:val="WW8Num5z6"/>
    <w:rsid w:val="001D45EE"/>
  </w:style>
  <w:style w:type="character" w:customStyle="1" w:styleId="WW8Num5z7">
    <w:name w:val="WW8Num5z7"/>
    <w:rsid w:val="001D45EE"/>
  </w:style>
  <w:style w:type="character" w:customStyle="1" w:styleId="WW8Num5z8">
    <w:name w:val="WW8Num5z8"/>
    <w:rsid w:val="001D45EE"/>
  </w:style>
  <w:style w:type="character" w:customStyle="1" w:styleId="WW8Num6z0">
    <w:name w:val="WW8Num6z0"/>
    <w:rsid w:val="001D45EE"/>
    <w:rPr>
      <w:rFonts w:ascii="Times New Roman" w:hAnsi="Times New Roman" w:cs="Times New Roman"/>
      <w:b/>
    </w:rPr>
  </w:style>
  <w:style w:type="character" w:customStyle="1" w:styleId="WW8Num7z0">
    <w:name w:val="WW8Num7z0"/>
    <w:rsid w:val="001D45EE"/>
    <w:rPr>
      <w:rFonts w:ascii="Symbol" w:eastAsia="Times New Roman" w:hAnsi="Symbol" w:cs="Symbol"/>
      <w:b w:val="0"/>
      <w:i w:val="0"/>
      <w:color w:val="000000"/>
      <w:spacing w:val="0"/>
      <w:w w:val="100"/>
      <w:sz w:val="22"/>
      <w:szCs w:val="22"/>
      <w:lang w:val="pl-PL"/>
    </w:rPr>
  </w:style>
  <w:style w:type="character" w:customStyle="1" w:styleId="WW8Num7z1">
    <w:name w:val="WW8Num7z1"/>
    <w:rsid w:val="001D45EE"/>
  </w:style>
  <w:style w:type="character" w:customStyle="1" w:styleId="WW8Num7z2">
    <w:name w:val="WW8Num7z2"/>
    <w:rsid w:val="001D45EE"/>
  </w:style>
  <w:style w:type="character" w:customStyle="1" w:styleId="WW8Num7z3">
    <w:name w:val="WW8Num7z3"/>
    <w:rsid w:val="001D45EE"/>
  </w:style>
  <w:style w:type="character" w:customStyle="1" w:styleId="WW8Num7z4">
    <w:name w:val="WW8Num7z4"/>
    <w:rsid w:val="001D45EE"/>
  </w:style>
  <w:style w:type="character" w:customStyle="1" w:styleId="WW8Num7z5">
    <w:name w:val="WW8Num7z5"/>
    <w:rsid w:val="001D45EE"/>
  </w:style>
  <w:style w:type="character" w:customStyle="1" w:styleId="WW8Num7z6">
    <w:name w:val="WW8Num7z6"/>
    <w:rsid w:val="001D45EE"/>
  </w:style>
  <w:style w:type="character" w:customStyle="1" w:styleId="WW8Num7z7">
    <w:name w:val="WW8Num7z7"/>
    <w:rsid w:val="001D45EE"/>
  </w:style>
  <w:style w:type="character" w:customStyle="1" w:styleId="WW8Num7z8">
    <w:name w:val="WW8Num7z8"/>
    <w:rsid w:val="001D45EE"/>
  </w:style>
  <w:style w:type="character" w:customStyle="1" w:styleId="WW8Num8z0">
    <w:name w:val="WW8Num8z0"/>
    <w:rsid w:val="001D45EE"/>
    <w:rPr>
      <w:rFonts w:ascii="Times New Roman" w:hAnsi="Times New Roman" w:cs="Times New Roman"/>
      <w:b w:val="0"/>
      <w:bCs w:val="0"/>
      <w:sz w:val="22"/>
    </w:rPr>
  </w:style>
  <w:style w:type="character" w:customStyle="1" w:styleId="WW8Num8z1">
    <w:name w:val="WW8Num8z1"/>
    <w:rsid w:val="001D45EE"/>
  </w:style>
  <w:style w:type="character" w:customStyle="1" w:styleId="WW8Num8z2">
    <w:name w:val="WW8Num8z2"/>
    <w:rsid w:val="001D45EE"/>
  </w:style>
  <w:style w:type="character" w:customStyle="1" w:styleId="WW8Num8z3">
    <w:name w:val="WW8Num8z3"/>
    <w:rsid w:val="001D45EE"/>
  </w:style>
  <w:style w:type="character" w:customStyle="1" w:styleId="WW8Num8z4">
    <w:name w:val="WW8Num8z4"/>
    <w:rsid w:val="001D45EE"/>
  </w:style>
  <w:style w:type="character" w:customStyle="1" w:styleId="WW8Num8z5">
    <w:name w:val="WW8Num8z5"/>
    <w:rsid w:val="001D45EE"/>
  </w:style>
  <w:style w:type="character" w:customStyle="1" w:styleId="WW8Num8z6">
    <w:name w:val="WW8Num8z6"/>
    <w:rsid w:val="001D45EE"/>
    <w:rPr>
      <w:rFonts w:ascii="Times New Roman" w:eastAsia="Times New Roman" w:hAnsi="Times New Roman" w:cs="Times New Roman"/>
      <w:b w:val="0"/>
      <w:bCs w:val="0"/>
      <w:color w:val="000000"/>
      <w:sz w:val="22"/>
      <w:szCs w:val="22"/>
    </w:rPr>
  </w:style>
  <w:style w:type="character" w:customStyle="1" w:styleId="WW8Num8z7">
    <w:name w:val="WW8Num8z7"/>
    <w:rsid w:val="001D45EE"/>
  </w:style>
  <w:style w:type="character" w:customStyle="1" w:styleId="WW8Num8z8">
    <w:name w:val="WW8Num8z8"/>
    <w:rsid w:val="001D45EE"/>
  </w:style>
  <w:style w:type="character" w:customStyle="1" w:styleId="WW8Num6z1">
    <w:name w:val="WW8Num6z1"/>
    <w:rsid w:val="001D45EE"/>
  </w:style>
  <w:style w:type="character" w:customStyle="1" w:styleId="WW8Num6z2">
    <w:name w:val="WW8Num6z2"/>
    <w:rsid w:val="001D45EE"/>
  </w:style>
  <w:style w:type="character" w:customStyle="1" w:styleId="WW8Num6z3">
    <w:name w:val="WW8Num6z3"/>
    <w:rsid w:val="001D45EE"/>
  </w:style>
  <w:style w:type="character" w:customStyle="1" w:styleId="WW8Num6z4">
    <w:name w:val="WW8Num6z4"/>
    <w:rsid w:val="001D45EE"/>
  </w:style>
  <w:style w:type="character" w:customStyle="1" w:styleId="WW8Num6z5">
    <w:name w:val="WW8Num6z5"/>
    <w:rsid w:val="001D45EE"/>
  </w:style>
  <w:style w:type="character" w:customStyle="1" w:styleId="WW8Num6z6">
    <w:name w:val="WW8Num6z6"/>
    <w:rsid w:val="001D45EE"/>
  </w:style>
  <w:style w:type="character" w:customStyle="1" w:styleId="WW8Num6z7">
    <w:name w:val="WW8Num6z7"/>
    <w:rsid w:val="001D45EE"/>
  </w:style>
  <w:style w:type="character" w:customStyle="1" w:styleId="WW8Num6z8">
    <w:name w:val="WW8Num6z8"/>
    <w:rsid w:val="001D45EE"/>
  </w:style>
  <w:style w:type="character" w:customStyle="1" w:styleId="WW8Num9z0">
    <w:name w:val="WW8Num9z0"/>
    <w:rsid w:val="001D45EE"/>
  </w:style>
  <w:style w:type="character" w:customStyle="1" w:styleId="WW8Num9z1">
    <w:name w:val="WW8Num9z1"/>
    <w:rsid w:val="001D45EE"/>
  </w:style>
  <w:style w:type="character" w:customStyle="1" w:styleId="WW8Num9z2">
    <w:name w:val="WW8Num9z2"/>
    <w:rsid w:val="001D45EE"/>
  </w:style>
  <w:style w:type="character" w:customStyle="1" w:styleId="WW8Num9z3">
    <w:name w:val="WW8Num9z3"/>
    <w:rsid w:val="001D45EE"/>
  </w:style>
  <w:style w:type="character" w:customStyle="1" w:styleId="WW8Num9z4">
    <w:name w:val="WW8Num9z4"/>
    <w:rsid w:val="001D45EE"/>
  </w:style>
  <w:style w:type="character" w:customStyle="1" w:styleId="WW8Num9z5">
    <w:name w:val="WW8Num9z5"/>
    <w:rsid w:val="001D45EE"/>
  </w:style>
  <w:style w:type="character" w:customStyle="1" w:styleId="WW8Num9z6">
    <w:name w:val="WW8Num9z6"/>
    <w:rsid w:val="001D45EE"/>
  </w:style>
  <w:style w:type="character" w:customStyle="1" w:styleId="WW8Num9z7">
    <w:name w:val="WW8Num9z7"/>
    <w:rsid w:val="001D45EE"/>
  </w:style>
  <w:style w:type="character" w:customStyle="1" w:styleId="WW8Num9z8">
    <w:name w:val="WW8Num9z8"/>
    <w:rsid w:val="001D45EE"/>
  </w:style>
  <w:style w:type="character" w:customStyle="1" w:styleId="WW8Num10z0">
    <w:name w:val="WW8Num10z0"/>
    <w:rsid w:val="001D45EE"/>
    <w:rPr>
      <w:sz w:val="22"/>
      <w:szCs w:val="22"/>
    </w:rPr>
  </w:style>
  <w:style w:type="character" w:customStyle="1" w:styleId="WW8Num10z1">
    <w:name w:val="WW8Num10z1"/>
    <w:rsid w:val="001D45EE"/>
  </w:style>
  <w:style w:type="character" w:customStyle="1" w:styleId="WW8Num10z2">
    <w:name w:val="WW8Num10z2"/>
    <w:rsid w:val="001D45EE"/>
  </w:style>
  <w:style w:type="character" w:customStyle="1" w:styleId="WW8Num10z3">
    <w:name w:val="WW8Num10z3"/>
    <w:rsid w:val="001D45EE"/>
  </w:style>
  <w:style w:type="character" w:customStyle="1" w:styleId="WW8Num10z4">
    <w:name w:val="WW8Num10z4"/>
    <w:rsid w:val="001D45EE"/>
  </w:style>
  <w:style w:type="character" w:customStyle="1" w:styleId="WW8Num10z5">
    <w:name w:val="WW8Num10z5"/>
    <w:rsid w:val="001D45EE"/>
  </w:style>
  <w:style w:type="character" w:customStyle="1" w:styleId="WW8Num10z6">
    <w:name w:val="WW8Num10z6"/>
    <w:rsid w:val="001D45EE"/>
    <w:rPr>
      <w:b w:val="0"/>
      <w:bCs w:val="0"/>
      <w:color w:val="000000"/>
      <w:sz w:val="22"/>
      <w:szCs w:val="22"/>
    </w:rPr>
  </w:style>
  <w:style w:type="character" w:customStyle="1" w:styleId="WW8Num10z7">
    <w:name w:val="WW8Num10z7"/>
    <w:rsid w:val="001D45EE"/>
  </w:style>
  <w:style w:type="character" w:customStyle="1" w:styleId="WW8Num10z8">
    <w:name w:val="WW8Num10z8"/>
    <w:rsid w:val="001D45EE"/>
  </w:style>
  <w:style w:type="character" w:customStyle="1" w:styleId="Domylnaczcionkaakapitu2">
    <w:name w:val="Domyślna czcionka akapitu2"/>
    <w:rsid w:val="001D45EE"/>
  </w:style>
  <w:style w:type="character" w:customStyle="1" w:styleId="WW8Num11z0">
    <w:name w:val="WW8Num11z0"/>
    <w:rsid w:val="001D45EE"/>
  </w:style>
  <w:style w:type="character" w:customStyle="1" w:styleId="WW8Num11z1">
    <w:name w:val="WW8Num11z1"/>
    <w:rsid w:val="001D45EE"/>
  </w:style>
  <w:style w:type="character" w:customStyle="1" w:styleId="WW8Num11z2">
    <w:name w:val="WW8Num11z2"/>
    <w:rsid w:val="001D45EE"/>
  </w:style>
  <w:style w:type="character" w:customStyle="1" w:styleId="WW8Num11z3">
    <w:name w:val="WW8Num11z3"/>
    <w:rsid w:val="001D45EE"/>
  </w:style>
  <w:style w:type="character" w:customStyle="1" w:styleId="WW8Num11z4">
    <w:name w:val="WW8Num11z4"/>
    <w:rsid w:val="001D45EE"/>
  </w:style>
  <w:style w:type="character" w:customStyle="1" w:styleId="WW8Num11z5">
    <w:name w:val="WW8Num11z5"/>
    <w:rsid w:val="001D45EE"/>
  </w:style>
  <w:style w:type="character" w:customStyle="1" w:styleId="WW8Num11z6">
    <w:name w:val="WW8Num11z6"/>
    <w:rsid w:val="001D45EE"/>
  </w:style>
  <w:style w:type="character" w:customStyle="1" w:styleId="WW8Num11z7">
    <w:name w:val="WW8Num11z7"/>
    <w:rsid w:val="001D45EE"/>
  </w:style>
  <w:style w:type="character" w:customStyle="1" w:styleId="WW8Num11z8">
    <w:name w:val="WW8Num11z8"/>
    <w:rsid w:val="001D45EE"/>
  </w:style>
  <w:style w:type="character" w:customStyle="1" w:styleId="WW8Num12z0">
    <w:name w:val="WW8Num12z0"/>
    <w:rsid w:val="001D45EE"/>
  </w:style>
  <w:style w:type="character" w:customStyle="1" w:styleId="WW8Num12z1">
    <w:name w:val="WW8Num12z1"/>
    <w:rsid w:val="001D45EE"/>
  </w:style>
  <w:style w:type="character" w:customStyle="1" w:styleId="WW8Num12z2">
    <w:name w:val="WW8Num12z2"/>
    <w:rsid w:val="001D45EE"/>
  </w:style>
  <w:style w:type="character" w:customStyle="1" w:styleId="WW8Num12z3">
    <w:name w:val="WW8Num12z3"/>
    <w:rsid w:val="001D45EE"/>
  </w:style>
  <w:style w:type="character" w:customStyle="1" w:styleId="WW8Num12z4">
    <w:name w:val="WW8Num12z4"/>
    <w:rsid w:val="001D45EE"/>
  </w:style>
  <w:style w:type="character" w:customStyle="1" w:styleId="WW8Num12z5">
    <w:name w:val="WW8Num12z5"/>
    <w:rsid w:val="001D45EE"/>
  </w:style>
  <w:style w:type="character" w:customStyle="1" w:styleId="WW8Num12z6">
    <w:name w:val="WW8Num12z6"/>
    <w:rsid w:val="001D45EE"/>
    <w:rPr>
      <w:rFonts w:eastAsia="Times New Roman" w:cs="Times New Roman"/>
      <w:b w:val="0"/>
      <w:bCs w:val="0"/>
      <w:i w:val="0"/>
      <w:color w:val="000000"/>
      <w:spacing w:val="0"/>
      <w:w w:val="100"/>
      <w:sz w:val="22"/>
      <w:szCs w:val="22"/>
      <w:lang w:val="pl-PL"/>
    </w:rPr>
  </w:style>
  <w:style w:type="character" w:customStyle="1" w:styleId="WW8Num12z7">
    <w:name w:val="WW8Num12z7"/>
    <w:rsid w:val="001D45EE"/>
  </w:style>
  <w:style w:type="character" w:customStyle="1" w:styleId="WW8Num12z8">
    <w:name w:val="WW8Num12z8"/>
    <w:rsid w:val="001D45EE"/>
  </w:style>
  <w:style w:type="character" w:customStyle="1" w:styleId="WW8Num13z0">
    <w:name w:val="WW8Num13z0"/>
    <w:rsid w:val="001D45EE"/>
  </w:style>
  <w:style w:type="character" w:customStyle="1" w:styleId="WW8Num13z1">
    <w:name w:val="WW8Num13z1"/>
    <w:rsid w:val="001D45EE"/>
  </w:style>
  <w:style w:type="character" w:customStyle="1" w:styleId="WW8Num13z2">
    <w:name w:val="WW8Num13z2"/>
    <w:rsid w:val="001D45EE"/>
  </w:style>
  <w:style w:type="character" w:customStyle="1" w:styleId="WW8Num13z3">
    <w:name w:val="WW8Num13z3"/>
    <w:rsid w:val="001D45EE"/>
  </w:style>
  <w:style w:type="character" w:customStyle="1" w:styleId="WW8Num13z4">
    <w:name w:val="WW8Num13z4"/>
    <w:rsid w:val="001D45EE"/>
  </w:style>
  <w:style w:type="character" w:customStyle="1" w:styleId="WW8Num13z5">
    <w:name w:val="WW8Num13z5"/>
    <w:rsid w:val="001D45EE"/>
  </w:style>
  <w:style w:type="character" w:customStyle="1" w:styleId="WW8Num13z6">
    <w:name w:val="WW8Num13z6"/>
    <w:rsid w:val="001D45EE"/>
  </w:style>
  <w:style w:type="character" w:customStyle="1" w:styleId="WW8Num13z7">
    <w:name w:val="WW8Num13z7"/>
    <w:rsid w:val="001D45EE"/>
  </w:style>
  <w:style w:type="character" w:customStyle="1" w:styleId="WW8Num13z8">
    <w:name w:val="WW8Num13z8"/>
    <w:rsid w:val="001D45EE"/>
  </w:style>
  <w:style w:type="character" w:customStyle="1" w:styleId="WW8Num14z0">
    <w:name w:val="WW8Num14z0"/>
    <w:rsid w:val="001D45EE"/>
    <w:rPr>
      <w:sz w:val="20"/>
      <w:szCs w:val="20"/>
    </w:rPr>
  </w:style>
  <w:style w:type="character" w:customStyle="1" w:styleId="WW8Num14z1">
    <w:name w:val="WW8Num14z1"/>
    <w:rsid w:val="001D45EE"/>
  </w:style>
  <w:style w:type="character" w:customStyle="1" w:styleId="WW8Num14z2">
    <w:name w:val="WW8Num14z2"/>
    <w:rsid w:val="001D45EE"/>
  </w:style>
  <w:style w:type="character" w:customStyle="1" w:styleId="WW8Num14z3">
    <w:name w:val="WW8Num14z3"/>
    <w:rsid w:val="001D45EE"/>
  </w:style>
  <w:style w:type="character" w:customStyle="1" w:styleId="WW8Num14z4">
    <w:name w:val="WW8Num14z4"/>
    <w:rsid w:val="001D45EE"/>
  </w:style>
  <w:style w:type="character" w:customStyle="1" w:styleId="WW8Num14z5">
    <w:name w:val="WW8Num14z5"/>
    <w:rsid w:val="001D45EE"/>
  </w:style>
  <w:style w:type="character" w:customStyle="1" w:styleId="WW8Num14z6">
    <w:name w:val="WW8Num14z6"/>
    <w:rsid w:val="001D45EE"/>
  </w:style>
  <w:style w:type="character" w:customStyle="1" w:styleId="WW8Num14z7">
    <w:name w:val="WW8Num14z7"/>
    <w:rsid w:val="001D45EE"/>
  </w:style>
  <w:style w:type="character" w:customStyle="1" w:styleId="WW8Num14z8">
    <w:name w:val="WW8Num14z8"/>
    <w:rsid w:val="001D45EE"/>
  </w:style>
  <w:style w:type="character" w:customStyle="1" w:styleId="WW8Num15z0">
    <w:name w:val="WW8Num15z0"/>
    <w:rsid w:val="001D45EE"/>
  </w:style>
  <w:style w:type="character" w:customStyle="1" w:styleId="WW8Num15z1">
    <w:name w:val="WW8Num15z1"/>
    <w:rsid w:val="001D45EE"/>
    <w:rPr>
      <w:rFonts w:ascii="Courier New" w:hAnsi="Courier New" w:cs="Courier New"/>
    </w:rPr>
  </w:style>
  <w:style w:type="character" w:customStyle="1" w:styleId="WW8Num15z2">
    <w:name w:val="WW8Num15z2"/>
    <w:rsid w:val="001D45EE"/>
  </w:style>
  <w:style w:type="character" w:customStyle="1" w:styleId="WW8Num15z3">
    <w:name w:val="WW8Num15z3"/>
    <w:rsid w:val="001D45EE"/>
  </w:style>
  <w:style w:type="character" w:customStyle="1" w:styleId="WW8Num15z4">
    <w:name w:val="WW8Num15z4"/>
    <w:rsid w:val="001D45EE"/>
  </w:style>
  <w:style w:type="character" w:customStyle="1" w:styleId="WW8Num15z5">
    <w:name w:val="WW8Num15z5"/>
    <w:rsid w:val="001D45EE"/>
  </w:style>
  <w:style w:type="character" w:customStyle="1" w:styleId="WW8Num15z6">
    <w:name w:val="WW8Num15z6"/>
    <w:rsid w:val="001D45EE"/>
  </w:style>
  <w:style w:type="character" w:customStyle="1" w:styleId="WW8Num15z7">
    <w:name w:val="WW8Num15z7"/>
    <w:rsid w:val="001D45EE"/>
  </w:style>
  <w:style w:type="character" w:customStyle="1" w:styleId="WW8Num15z8">
    <w:name w:val="WW8Num15z8"/>
    <w:rsid w:val="001D45EE"/>
  </w:style>
  <w:style w:type="character" w:customStyle="1" w:styleId="WW8Num16z0">
    <w:name w:val="WW8Num16z0"/>
    <w:rsid w:val="001D45EE"/>
  </w:style>
  <w:style w:type="character" w:customStyle="1" w:styleId="WW8Num16z1">
    <w:name w:val="WW8Num16z1"/>
    <w:rsid w:val="001D45EE"/>
  </w:style>
  <w:style w:type="character" w:customStyle="1" w:styleId="WW8Num16z2">
    <w:name w:val="WW8Num16z2"/>
    <w:rsid w:val="001D45EE"/>
  </w:style>
  <w:style w:type="character" w:customStyle="1" w:styleId="WW8Num16z3">
    <w:name w:val="WW8Num16z3"/>
    <w:rsid w:val="001D45EE"/>
  </w:style>
  <w:style w:type="character" w:customStyle="1" w:styleId="WW8Num16z4">
    <w:name w:val="WW8Num16z4"/>
    <w:rsid w:val="001D45EE"/>
  </w:style>
  <w:style w:type="character" w:customStyle="1" w:styleId="WW8Num16z5">
    <w:name w:val="WW8Num16z5"/>
    <w:rsid w:val="001D45EE"/>
  </w:style>
  <w:style w:type="character" w:customStyle="1" w:styleId="WW8Num16z6">
    <w:name w:val="WW8Num16z6"/>
    <w:rsid w:val="001D45EE"/>
  </w:style>
  <w:style w:type="character" w:customStyle="1" w:styleId="WW8Num16z7">
    <w:name w:val="WW8Num16z7"/>
    <w:rsid w:val="001D45EE"/>
  </w:style>
  <w:style w:type="character" w:customStyle="1" w:styleId="WW8Num16z8">
    <w:name w:val="WW8Num16z8"/>
    <w:rsid w:val="001D45EE"/>
  </w:style>
  <w:style w:type="character" w:customStyle="1" w:styleId="WW8Num17z0">
    <w:name w:val="WW8Num17z0"/>
    <w:rsid w:val="001D45EE"/>
  </w:style>
  <w:style w:type="character" w:customStyle="1" w:styleId="WW8Num17z1">
    <w:name w:val="WW8Num17z1"/>
    <w:rsid w:val="001D45EE"/>
  </w:style>
  <w:style w:type="character" w:customStyle="1" w:styleId="WW8Num17z2">
    <w:name w:val="WW8Num17z2"/>
    <w:rsid w:val="001D45EE"/>
  </w:style>
  <w:style w:type="character" w:customStyle="1" w:styleId="WW8Num17z3">
    <w:name w:val="WW8Num17z3"/>
    <w:rsid w:val="001D45EE"/>
  </w:style>
  <w:style w:type="character" w:customStyle="1" w:styleId="WW8Num17z4">
    <w:name w:val="WW8Num17z4"/>
    <w:rsid w:val="001D45EE"/>
  </w:style>
  <w:style w:type="character" w:customStyle="1" w:styleId="WW8Num17z5">
    <w:name w:val="WW8Num17z5"/>
    <w:rsid w:val="001D45EE"/>
  </w:style>
  <w:style w:type="character" w:customStyle="1" w:styleId="WW8Num17z6">
    <w:name w:val="WW8Num17z6"/>
    <w:rsid w:val="001D45EE"/>
  </w:style>
  <w:style w:type="character" w:customStyle="1" w:styleId="WW8Num17z7">
    <w:name w:val="WW8Num17z7"/>
    <w:rsid w:val="001D45EE"/>
  </w:style>
  <w:style w:type="character" w:customStyle="1" w:styleId="WW8Num17z8">
    <w:name w:val="WW8Num17z8"/>
    <w:rsid w:val="001D45EE"/>
  </w:style>
  <w:style w:type="character" w:customStyle="1" w:styleId="WW8Num18z0">
    <w:name w:val="WW8Num18z0"/>
    <w:rsid w:val="001D45EE"/>
  </w:style>
  <w:style w:type="character" w:customStyle="1" w:styleId="WW8Num18z1">
    <w:name w:val="WW8Num18z1"/>
    <w:rsid w:val="001D45EE"/>
  </w:style>
  <w:style w:type="character" w:customStyle="1" w:styleId="WW8Num18z2">
    <w:name w:val="WW8Num18z2"/>
    <w:rsid w:val="001D45EE"/>
  </w:style>
  <w:style w:type="character" w:customStyle="1" w:styleId="WW8Num18z3">
    <w:name w:val="WW8Num18z3"/>
    <w:rsid w:val="001D45EE"/>
  </w:style>
  <w:style w:type="character" w:customStyle="1" w:styleId="WW8Num18z4">
    <w:name w:val="WW8Num18z4"/>
    <w:rsid w:val="001D45EE"/>
  </w:style>
  <w:style w:type="character" w:customStyle="1" w:styleId="WW8Num18z5">
    <w:name w:val="WW8Num18z5"/>
    <w:rsid w:val="001D45EE"/>
  </w:style>
  <w:style w:type="character" w:customStyle="1" w:styleId="WW8Num18z6">
    <w:name w:val="WW8Num18z6"/>
    <w:rsid w:val="001D45EE"/>
  </w:style>
  <w:style w:type="character" w:customStyle="1" w:styleId="WW8Num18z7">
    <w:name w:val="WW8Num18z7"/>
    <w:rsid w:val="001D45EE"/>
  </w:style>
  <w:style w:type="character" w:customStyle="1" w:styleId="WW8Num18z8">
    <w:name w:val="WW8Num18z8"/>
    <w:rsid w:val="001D45EE"/>
  </w:style>
  <w:style w:type="character" w:customStyle="1" w:styleId="WW8Num19z0">
    <w:name w:val="WW8Num19z0"/>
    <w:rsid w:val="001D45EE"/>
  </w:style>
  <w:style w:type="character" w:customStyle="1" w:styleId="WW8Num19z1">
    <w:name w:val="WW8Num19z1"/>
    <w:rsid w:val="001D45EE"/>
    <w:rPr>
      <w:rFonts w:ascii="Symbol" w:hAnsi="Symbol" w:cs="Symbol"/>
    </w:rPr>
  </w:style>
  <w:style w:type="character" w:customStyle="1" w:styleId="WW8Num19z2">
    <w:name w:val="WW8Num19z2"/>
    <w:rsid w:val="001D45EE"/>
  </w:style>
  <w:style w:type="character" w:customStyle="1" w:styleId="WW8Num19z3">
    <w:name w:val="WW8Num19z3"/>
    <w:rsid w:val="001D45EE"/>
  </w:style>
  <w:style w:type="character" w:customStyle="1" w:styleId="WW8Num19z4">
    <w:name w:val="WW8Num19z4"/>
    <w:rsid w:val="001D45EE"/>
  </w:style>
  <w:style w:type="character" w:customStyle="1" w:styleId="WW8Num19z5">
    <w:name w:val="WW8Num19z5"/>
    <w:rsid w:val="001D45EE"/>
  </w:style>
  <w:style w:type="character" w:customStyle="1" w:styleId="WW8Num19z6">
    <w:name w:val="WW8Num19z6"/>
    <w:rsid w:val="001D45EE"/>
  </w:style>
  <w:style w:type="character" w:customStyle="1" w:styleId="WW8Num19z7">
    <w:name w:val="WW8Num19z7"/>
    <w:rsid w:val="001D45EE"/>
  </w:style>
  <w:style w:type="character" w:customStyle="1" w:styleId="WW8Num19z8">
    <w:name w:val="WW8Num19z8"/>
    <w:rsid w:val="001D45EE"/>
  </w:style>
  <w:style w:type="character" w:customStyle="1" w:styleId="WW8Num20z0">
    <w:name w:val="WW8Num20z0"/>
    <w:rsid w:val="001D45EE"/>
  </w:style>
  <w:style w:type="character" w:customStyle="1" w:styleId="WW8Num20z1">
    <w:name w:val="WW8Num20z1"/>
    <w:rsid w:val="001D45EE"/>
  </w:style>
  <w:style w:type="character" w:customStyle="1" w:styleId="WW8Num20z2">
    <w:name w:val="WW8Num20z2"/>
    <w:rsid w:val="001D45EE"/>
  </w:style>
  <w:style w:type="character" w:customStyle="1" w:styleId="WW8Num20z3">
    <w:name w:val="WW8Num20z3"/>
    <w:rsid w:val="001D45EE"/>
  </w:style>
  <w:style w:type="character" w:customStyle="1" w:styleId="WW8Num20z4">
    <w:name w:val="WW8Num20z4"/>
    <w:rsid w:val="001D45EE"/>
  </w:style>
  <w:style w:type="character" w:customStyle="1" w:styleId="WW8Num20z5">
    <w:name w:val="WW8Num20z5"/>
    <w:rsid w:val="001D45EE"/>
  </w:style>
  <w:style w:type="character" w:customStyle="1" w:styleId="WW8Num20z6">
    <w:name w:val="WW8Num20z6"/>
    <w:rsid w:val="001D45EE"/>
  </w:style>
  <w:style w:type="character" w:customStyle="1" w:styleId="WW8Num20z7">
    <w:name w:val="WW8Num20z7"/>
    <w:rsid w:val="001D45EE"/>
  </w:style>
  <w:style w:type="character" w:customStyle="1" w:styleId="WW8Num20z8">
    <w:name w:val="WW8Num20z8"/>
    <w:rsid w:val="001D45EE"/>
  </w:style>
  <w:style w:type="character" w:customStyle="1" w:styleId="WW8Num21z0">
    <w:name w:val="WW8Num21z0"/>
    <w:rsid w:val="001D45EE"/>
  </w:style>
  <w:style w:type="character" w:customStyle="1" w:styleId="WW8Num21z1">
    <w:name w:val="WW8Num21z1"/>
    <w:rsid w:val="001D45EE"/>
  </w:style>
  <w:style w:type="character" w:customStyle="1" w:styleId="WW8Num21z2">
    <w:name w:val="WW8Num21z2"/>
    <w:rsid w:val="001D45EE"/>
  </w:style>
  <w:style w:type="character" w:customStyle="1" w:styleId="WW8Num21z3">
    <w:name w:val="WW8Num21z3"/>
    <w:rsid w:val="001D45EE"/>
  </w:style>
  <w:style w:type="character" w:customStyle="1" w:styleId="WW8Num21z4">
    <w:name w:val="WW8Num21z4"/>
    <w:rsid w:val="001D45EE"/>
  </w:style>
  <w:style w:type="character" w:customStyle="1" w:styleId="WW8Num21z5">
    <w:name w:val="WW8Num21z5"/>
    <w:rsid w:val="001D45EE"/>
  </w:style>
  <w:style w:type="character" w:customStyle="1" w:styleId="WW8Num21z6">
    <w:name w:val="WW8Num21z6"/>
    <w:rsid w:val="001D45EE"/>
  </w:style>
  <w:style w:type="character" w:customStyle="1" w:styleId="WW8Num21z7">
    <w:name w:val="WW8Num21z7"/>
    <w:rsid w:val="001D45EE"/>
  </w:style>
  <w:style w:type="character" w:customStyle="1" w:styleId="WW8Num21z8">
    <w:name w:val="WW8Num21z8"/>
    <w:rsid w:val="001D45EE"/>
  </w:style>
  <w:style w:type="character" w:customStyle="1" w:styleId="WW8Num22z0">
    <w:name w:val="WW8Num22z0"/>
    <w:rsid w:val="001D45EE"/>
    <w:rPr>
      <w:rFonts w:ascii="Symbol" w:hAnsi="Symbol" w:cs="Symbol"/>
    </w:rPr>
  </w:style>
  <w:style w:type="character" w:customStyle="1" w:styleId="WW8Num22z1">
    <w:name w:val="WW8Num22z1"/>
    <w:rsid w:val="001D45EE"/>
    <w:rPr>
      <w:rFonts w:ascii="Courier New" w:hAnsi="Courier New" w:cs="Courier New"/>
    </w:rPr>
  </w:style>
  <w:style w:type="character" w:customStyle="1" w:styleId="WW8Num22z2">
    <w:name w:val="WW8Num22z2"/>
    <w:rsid w:val="001D45EE"/>
    <w:rPr>
      <w:rFonts w:ascii="Wingdings" w:hAnsi="Wingdings" w:cs="Wingdings"/>
    </w:rPr>
  </w:style>
  <w:style w:type="character" w:customStyle="1" w:styleId="WW8Num23z0">
    <w:name w:val="WW8Num23z0"/>
    <w:rsid w:val="001D45EE"/>
  </w:style>
  <w:style w:type="character" w:customStyle="1" w:styleId="WW8Num23z1">
    <w:name w:val="WW8Num23z1"/>
    <w:rsid w:val="001D45EE"/>
  </w:style>
  <w:style w:type="character" w:customStyle="1" w:styleId="WW8Num23z2">
    <w:name w:val="WW8Num23z2"/>
    <w:rsid w:val="001D45EE"/>
  </w:style>
  <w:style w:type="character" w:customStyle="1" w:styleId="WW8Num23z3">
    <w:name w:val="WW8Num23z3"/>
    <w:rsid w:val="001D45EE"/>
  </w:style>
  <w:style w:type="character" w:customStyle="1" w:styleId="WW8Num23z4">
    <w:name w:val="WW8Num23z4"/>
    <w:rsid w:val="001D45EE"/>
  </w:style>
  <w:style w:type="character" w:customStyle="1" w:styleId="WW8Num23z5">
    <w:name w:val="WW8Num23z5"/>
    <w:rsid w:val="001D45EE"/>
  </w:style>
  <w:style w:type="character" w:customStyle="1" w:styleId="WW8Num23z6">
    <w:name w:val="WW8Num23z6"/>
    <w:rsid w:val="001D45EE"/>
  </w:style>
  <w:style w:type="character" w:customStyle="1" w:styleId="WW8Num23z7">
    <w:name w:val="WW8Num23z7"/>
    <w:rsid w:val="001D45EE"/>
  </w:style>
  <w:style w:type="character" w:customStyle="1" w:styleId="WW8Num23z8">
    <w:name w:val="WW8Num23z8"/>
    <w:rsid w:val="001D45EE"/>
  </w:style>
  <w:style w:type="character" w:customStyle="1" w:styleId="WW8Num24z0">
    <w:name w:val="WW8Num24z0"/>
    <w:rsid w:val="001D45EE"/>
    <w:rPr>
      <w:rFonts w:ascii="Times New Roman" w:hAnsi="Times New Roman" w:cs="Times New Roman"/>
    </w:rPr>
  </w:style>
  <w:style w:type="character" w:customStyle="1" w:styleId="WW8Num24z1">
    <w:name w:val="WW8Num24z1"/>
    <w:rsid w:val="001D45EE"/>
  </w:style>
  <w:style w:type="character" w:customStyle="1" w:styleId="WW8Num24z2">
    <w:name w:val="WW8Num24z2"/>
    <w:rsid w:val="001D45EE"/>
  </w:style>
  <w:style w:type="character" w:customStyle="1" w:styleId="WW8Num24z3">
    <w:name w:val="WW8Num24z3"/>
    <w:rsid w:val="001D45EE"/>
  </w:style>
  <w:style w:type="character" w:customStyle="1" w:styleId="WW8Num24z4">
    <w:name w:val="WW8Num24z4"/>
    <w:rsid w:val="001D45EE"/>
  </w:style>
  <w:style w:type="character" w:customStyle="1" w:styleId="WW8Num24z5">
    <w:name w:val="WW8Num24z5"/>
    <w:rsid w:val="001D45EE"/>
  </w:style>
  <w:style w:type="character" w:customStyle="1" w:styleId="WW8Num24z6">
    <w:name w:val="WW8Num24z6"/>
    <w:rsid w:val="001D45EE"/>
  </w:style>
  <w:style w:type="character" w:customStyle="1" w:styleId="WW8Num24z7">
    <w:name w:val="WW8Num24z7"/>
    <w:rsid w:val="001D45EE"/>
  </w:style>
  <w:style w:type="character" w:customStyle="1" w:styleId="WW8Num24z8">
    <w:name w:val="WW8Num24z8"/>
    <w:rsid w:val="001D45EE"/>
  </w:style>
  <w:style w:type="character" w:customStyle="1" w:styleId="WW8Num25z0">
    <w:name w:val="WW8Num25z0"/>
    <w:rsid w:val="001D45EE"/>
    <w:rPr>
      <w:rFonts w:ascii="Symbol" w:eastAsia="Times New Roman" w:hAnsi="Symbol" w:cs="Times New Roman"/>
    </w:rPr>
  </w:style>
  <w:style w:type="character" w:customStyle="1" w:styleId="WW8Num25z1">
    <w:name w:val="WW8Num25z1"/>
    <w:rsid w:val="001D45EE"/>
    <w:rPr>
      <w:rFonts w:ascii="Courier New" w:hAnsi="Courier New" w:cs="Courier New"/>
    </w:rPr>
  </w:style>
  <w:style w:type="character" w:customStyle="1" w:styleId="WW8Num25z2">
    <w:name w:val="WW8Num25z2"/>
    <w:rsid w:val="001D45EE"/>
    <w:rPr>
      <w:rFonts w:ascii="Wingdings" w:hAnsi="Wingdings" w:cs="Wingdings"/>
    </w:rPr>
  </w:style>
  <w:style w:type="character" w:customStyle="1" w:styleId="WW8Num25z3">
    <w:name w:val="WW8Num25z3"/>
    <w:rsid w:val="001D45EE"/>
    <w:rPr>
      <w:rFonts w:ascii="Symbol" w:hAnsi="Symbol" w:cs="Symbol"/>
    </w:rPr>
  </w:style>
  <w:style w:type="character" w:customStyle="1" w:styleId="WW8Num26z0">
    <w:name w:val="WW8Num26z0"/>
    <w:rsid w:val="001D45EE"/>
  </w:style>
  <w:style w:type="character" w:customStyle="1" w:styleId="WW8Num26z1">
    <w:name w:val="WW8Num26z1"/>
    <w:rsid w:val="001D45EE"/>
  </w:style>
  <w:style w:type="character" w:customStyle="1" w:styleId="WW8Num26z2">
    <w:name w:val="WW8Num26z2"/>
    <w:rsid w:val="001D45EE"/>
  </w:style>
  <w:style w:type="character" w:customStyle="1" w:styleId="WW8Num26z3">
    <w:name w:val="WW8Num26z3"/>
    <w:rsid w:val="001D45EE"/>
  </w:style>
  <w:style w:type="character" w:customStyle="1" w:styleId="WW8Num26z4">
    <w:name w:val="WW8Num26z4"/>
    <w:rsid w:val="001D45EE"/>
  </w:style>
  <w:style w:type="character" w:customStyle="1" w:styleId="WW8Num26z5">
    <w:name w:val="WW8Num26z5"/>
    <w:rsid w:val="001D45EE"/>
  </w:style>
  <w:style w:type="character" w:customStyle="1" w:styleId="WW8Num26z6">
    <w:name w:val="WW8Num26z6"/>
    <w:rsid w:val="001D45EE"/>
  </w:style>
  <w:style w:type="character" w:customStyle="1" w:styleId="WW8Num26z7">
    <w:name w:val="WW8Num26z7"/>
    <w:rsid w:val="001D45EE"/>
  </w:style>
  <w:style w:type="character" w:customStyle="1" w:styleId="WW8Num26z8">
    <w:name w:val="WW8Num26z8"/>
    <w:rsid w:val="001D45EE"/>
  </w:style>
  <w:style w:type="character" w:customStyle="1" w:styleId="WW8Num27z0">
    <w:name w:val="WW8Num27z0"/>
    <w:rsid w:val="001D45EE"/>
    <w:rPr>
      <w:rFonts w:ascii="Symbol" w:hAnsi="Symbol" w:cs="Symbol"/>
    </w:rPr>
  </w:style>
  <w:style w:type="character" w:customStyle="1" w:styleId="WW8Num27z1">
    <w:name w:val="WW8Num27z1"/>
    <w:rsid w:val="001D45EE"/>
    <w:rPr>
      <w:rFonts w:ascii="Courier New" w:hAnsi="Courier New" w:cs="Courier New"/>
    </w:rPr>
  </w:style>
  <w:style w:type="character" w:customStyle="1" w:styleId="WW8Num27z2">
    <w:name w:val="WW8Num27z2"/>
    <w:rsid w:val="001D45EE"/>
    <w:rPr>
      <w:rFonts w:ascii="Wingdings" w:hAnsi="Wingdings" w:cs="Wingdings"/>
    </w:rPr>
  </w:style>
  <w:style w:type="character" w:customStyle="1" w:styleId="WW8Num28z0">
    <w:name w:val="WW8Num28z0"/>
    <w:rsid w:val="001D45EE"/>
  </w:style>
  <w:style w:type="character" w:customStyle="1" w:styleId="WW8Num29z0">
    <w:name w:val="WW8Num29z0"/>
    <w:rsid w:val="001D45EE"/>
  </w:style>
  <w:style w:type="character" w:customStyle="1" w:styleId="WW8Num29z1">
    <w:name w:val="WW8Num29z1"/>
    <w:rsid w:val="001D45EE"/>
  </w:style>
  <w:style w:type="character" w:customStyle="1" w:styleId="WW8Num29z2">
    <w:name w:val="WW8Num29z2"/>
    <w:rsid w:val="001D45EE"/>
  </w:style>
  <w:style w:type="character" w:customStyle="1" w:styleId="WW8Num29z3">
    <w:name w:val="WW8Num29z3"/>
    <w:rsid w:val="001D45EE"/>
  </w:style>
  <w:style w:type="character" w:customStyle="1" w:styleId="WW8Num29z4">
    <w:name w:val="WW8Num29z4"/>
    <w:rsid w:val="001D45EE"/>
  </w:style>
  <w:style w:type="character" w:customStyle="1" w:styleId="WW8Num29z5">
    <w:name w:val="WW8Num29z5"/>
    <w:rsid w:val="001D45EE"/>
  </w:style>
  <w:style w:type="character" w:customStyle="1" w:styleId="WW8Num29z6">
    <w:name w:val="WW8Num29z6"/>
    <w:rsid w:val="001D45EE"/>
  </w:style>
  <w:style w:type="character" w:customStyle="1" w:styleId="WW8Num29z7">
    <w:name w:val="WW8Num29z7"/>
    <w:rsid w:val="001D45EE"/>
  </w:style>
  <w:style w:type="character" w:customStyle="1" w:styleId="WW8Num29z8">
    <w:name w:val="WW8Num29z8"/>
    <w:rsid w:val="001D45EE"/>
  </w:style>
  <w:style w:type="character" w:customStyle="1" w:styleId="WW8Num30z0">
    <w:name w:val="WW8Num30z0"/>
    <w:rsid w:val="001D45EE"/>
  </w:style>
  <w:style w:type="character" w:customStyle="1" w:styleId="WW8Num30z1">
    <w:name w:val="WW8Num30z1"/>
    <w:rsid w:val="001D45EE"/>
  </w:style>
  <w:style w:type="character" w:customStyle="1" w:styleId="WW8Num30z2">
    <w:name w:val="WW8Num30z2"/>
    <w:rsid w:val="001D45EE"/>
  </w:style>
  <w:style w:type="character" w:customStyle="1" w:styleId="WW8Num30z3">
    <w:name w:val="WW8Num30z3"/>
    <w:rsid w:val="001D45EE"/>
  </w:style>
  <w:style w:type="character" w:customStyle="1" w:styleId="WW8Num30z4">
    <w:name w:val="WW8Num30z4"/>
    <w:rsid w:val="001D45EE"/>
  </w:style>
  <w:style w:type="character" w:customStyle="1" w:styleId="WW8Num30z5">
    <w:name w:val="WW8Num30z5"/>
    <w:rsid w:val="001D45EE"/>
  </w:style>
  <w:style w:type="character" w:customStyle="1" w:styleId="WW8Num30z6">
    <w:name w:val="WW8Num30z6"/>
    <w:rsid w:val="001D45EE"/>
  </w:style>
  <w:style w:type="character" w:customStyle="1" w:styleId="WW8Num30z7">
    <w:name w:val="WW8Num30z7"/>
    <w:rsid w:val="001D45EE"/>
  </w:style>
  <w:style w:type="character" w:customStyle="1" w:styleId="WW8Num30z8">
    <w:name w:val="WW8Num30z8"/>
    <w:rsid w:val="001D45EE"/>
  </w:style>
  <w:style w:type="character" w:customStyle="1" w:styleId="WW8Num31z0">
    <w:name w:val="WW8Num31z0"/>
    <w:rsid w:val="001D45EE"/>
    <w:rPr>
      <w:rFonts w:ascii="Symbol" w:hAnsi="Symbol" w:cs="Symbol"/>
    </w:rPr>
  </w:style>
  <w:style w:type="character" w:customStyle="1" w:styleId="WW8Num31z1">
    <w:name w:val="WW8Num31z1"/>
    <w:rsid w:val="001D45EE"/>
  </w:style>
  <w:style w:type="character" w:customStyle="1" w:styleId="WW8Num31z2">
    <w:name w:val="WW8Num31z2"/>
    <w:rsid w:val="001D45EE"/>
  </w:style>
  <w:style w:type="character" w:customStyle="1" w:styleId="WW8Num31z3">
    <w:name w:val="WW8Num31z3"/>
    <w:rsid w:val="001D45EE"/>
  </w:style>
  <w:style w:type="character" w:customStyle="1" w:styleId="WW8Num31z4">
    <w:name w:val="WW8Num31z4"/>
    <w:rsid w:val="001D45EE"/>
  </w:style>
  <w:style w:type="character" w:customStyle="1" w:styleId="WW8Num31z5">
    <w:name w:val="WW8Num31z5"/>
    <w:rsid w:val="001D45EE"/>
  </w:style>
  <w:style w:type="character" w:customStyle="1" w:styleId="WW8Num31z6">
    <w:name w:val="WW8Num31z6"/>
    <w:rsid w:val="001D45EE"/>
  </w:style>
  <w:style w:type="character" w:customStyle="1" w:styleId="WW8Num31z7">
    <w:name w:val="WW8Num31z7"/>
    <w:rsid w:val="001D45EE"/>
  </w:style>
  <w:style w:type="character" w:customStyle="1" w:styleId="WW8Num31z8">
    <w:name w:val="WW8Num31z8"/>
    <w:rsid w:val="001D45EE"/>
  </w:style>
  <w:style w:type="character" w:customStyle="1" w:styleId="WW8Num32z0">
    <w:name w:val="WW8Num32z0"/>
    <w:rsid w:val="001D45EE"/>
    <w:rPr>
      <w:i/>
      <w:sz w:val="20"/>
    </w:rPr>
  </w:style>
  <w:style w:type="character" w:customStyle="1" w:styleId="WW8Num32z1">
    <w:name w:val="WW8Num32z1"/>
    <w:rsid w:val="001D45EE"/>
    <w:rPr>
      <w:rFonts w:ascii="Courier New" w:hAnsi="Courier New" w:cs="Courier New"/>
    </w:rPr>
  </w:style>
  <w:style w:type="character" w:customStyle="1" w:styleId="WW8Num32z2">
    <w:name w:val="WW8Num32z2"/>
    <w:rsid w:val="001D45EE"/>
  </w:style>
  <w:style w:type="character" w:customStyle="1" w:styleId="WW8Num32z3">
    <w:name w:val="WW8Num32z3"/>
    <w:rsid w:val="001D45EE"/>
    <w:rPr>
      <w:rFonts w:ascii="Times New Roman" w:hAnsi="Times New Roman" w:cs="Times New Roman"/>
    </w:rPr>
  </w:style>
  <w:style w:type="character" w:customStyle="1" w:styleId="WW8Num32z4">
    <w:name w:val="WW8Num32z4"/>
    <w:rsid w:val="001D45EE"/>
  </w:style>
  <w:style w:type="character" w:customStyle="1" w:styleId="WW8Num32z5">
    <w:name w:val="WW8Num32z5"/>
    <w:rsid w:val="001D45EE"/>
  </w:style>
  <w:style w:type="character" w:customStyle="1" w:styleId="WW8Num32z6">
    <w:name w:val="WW8Num32z6"/>
    <w:rsid w:val="001D45EE"/>
  </w:style>
  <w:style w:type="character" w:customStyle="1" w:styleId="WW8Num32z7">
    <w:name w:val="WW8Num32z7"/>
    <w:rsid w:val="001D45EE"/>
  </w:style>
  <w:style w:type="character" w:customStyle="1" w:styleId="WW8Num32z8">
    <w:name w:val="WW8Num32z8"/>
    <w:rsid w:val="001D45EE"/>
  </w:style>
  <w:style w:type="character" w:customStyle="1" w:styleId="WW8Num33z0">
    <w:name w:val="WW8Num33z0"/>
    <w:rsid w:val="001D45EE"/>
  </w:style>
  <w:style w:type="character" w:customStyle="1" w:styleId="WW8Num33z1">
    <w:name w:val="WW8Num33z1"/>
    <w:rsid w:val="001D45EE"/>
  </w:style>
  <w:style w:type="character" w:customStyle="1" w:styleId="WW8Num33z2">
    <w:name w:val="WW8Num33z2"/>
    <w:rsid w:val="001D45EE"/>
  </w:style>
  <w:style w:type="character" w:customStyle="1" w:styleId="WW8Num33z3">
    <w:name w:val="WW8Num33z3"/>
    <w:rsid w:val="001D45EE"/>
  </w:style>
  <w:style w:type="character" w:customStyle="1" w:styleId="WW8Num33z4">
    <w:name w:val="WW8Num33z4"/>
    <w:rsid w:val="001D45EE"/>
  </w:style>
  <w:style w:type="character" w:customStyle="1" w:styleId="WW8Num33z5">
    <w:name w:val="WW8Num33z5"/>
    <w:rsid w:val="001D45EE"/>
  </w:style>
  <w:style w:type="character" w:customStyle="1" w:styleId="WW8Num33z6">
    <w:name w:val="WW8Num33z6"/>
    <w:rsid w:val="001D45EE"/>
  </w:style>
  <w:style w:type="character" w:customStyle="1" w:styleId="WW8Num33z7">
    <w:name w:val="WW8Num33z7"/>
    <w:rsid w:val="001D45EE"/>
  </w:style>
  <w:style w:type="character" w:customStyle="1" w:styleId="WW8Num33z8">
    <w:name w:val="WW8Num33z8"/>
    <w:rsid w:val="001D45EE"/>
  </w:style>
  <w:style w:type="character" w:customStyle="1" w:styleId="WW8Num34z0">
    <w:name w:val="WW8Num34z0"/>
    <w:rsid w:val="001D45EE"/>
  </w:style>
  <w:style w:type="character" w:customStyle="1" w:styleId="WW8Num35z0">
    <w:name w:val="WW8Num35z0"/>
    <w:rsid w:val="001D45EE"/>
  </w:style>
  <w:style w:type="character" w:customStyle="1" w:styleId="WW8Num35z1">
    <w:name w:val="WW8Num35z1"/>
    <w:rsid w:val="001D45EE"/>
  </w:style>
  <w:style w:type="character" w:customStyle="1" w:styleId="WW8Num35z2">
    <w:name w:val="WW8Num35z2"/>
    <w:rsid w:val="001D45EE"/>
  </w:style>
  <w:style w:type="character" w:customStyle="1" w:styleId="WW8Num35z3">
    <w:name w:val="WW8Num35z3"/>
    <w:rsid w:val="001D45EE"/>
  </w:style>
  <w:style w:type="character" w:customStyle="1" w:styleId="WW8Num35z4">
    <w:name w:val="WW8Num35z4"/>
    <w:rsid w:val="001D45EE"/>
  </w:style>
  <w:style w:type="character" w:customStyle="1" w:styleId="WW8Num35z5">
    <w:name w:val="WW8Num35z5"/>
    <w:rsid w:val="001D45EE"/>
  </w:style>
  <w:style w:type="character" w:customStyle="1" w:styleId="WW8Num35z6">
    <w:name w:val="WW8Num35z6"/>
    <w:rsid w:val="001D45EE"/>
  </w:style>
  <w:style w:type="character" w:customStyle="1" w:styleId="WW8Num35z7">
    <w:name w:val="WW8Num35z7"/>
    <w:rsid w:val="001D45EE"/>
  </w:style>
  <w:style w:type="character" w:customStyle="1" w:styleId="WW8Num35z8">
    <w:name w:val="WW8Num35z8"/>
    <w:rsid w:val="001D45EE"/>
  </w:style>
  <w:style w:type="character" w:customStyle="1" w:styleId="WW8Num36z0">
    <w:name w:val="WW8Num36z0"/>
    <w:rsid w:val="001D45EE"/>
  </w:style>
  <w:style w:type="character" w:customStyle="1" w:styleId="WW8Num36z1">
    <w:name w:val="WW8Num36z1"/>
    <w:rsid w:val="001D45EE"/>
  </w:style>
  <w:style w:type="character" w:customStyle="1" w:styleId="WW8Num36z2">
    <w:name w:val="WW8Num36z2"/>
    <w:rsid w:val="001D45EE"/>
  </w:style>
  <w:style w:type="character" w:customStyle="1" w:styleId="WW8Num36z3">
    <w:name w:val="WW8Num36z3"/>
    <w:rsid w:val="001D45EE"/>
  </w:style>
  <w:style w:type="character" w:customStyle="1" w:styleId="WW8Num36z4">
    <w:name w:val="WW8Num36z4"/>
    <w:rsid w:val="001D45EE"/>
  </w:style>
  <w:style w:type="character" w:customStyle="1" w:styleId="WW8Num36z5">
    <w:name w:val="WW8Num36z5"/>
    <w:rsid w:val="001D45EE"/>
  </w:style>
  <w:style w:type="character" w:customStyle="1" w:styleId="WW8Num36z6">
    <w:name w:val="WW8Num36z6"/>
    <w:rsid w:val="001D45EE"/>
  </w:style>
  <w:style w:type="character" w:customStyle="1" w:styleId="WW8Num36z7">
    <w:name w:val="WW8Num36z7"/>
    <w:rsid w:val="001D45EE"/>
  </w:style>
  <w:style w:type="character" w:customStyle="1" w:styleId="WW8Num36z8">
    <w:name w:val="WW8Num36z8"/>
    <w:rsid w:val="001D45EE"/>
  </w:style>
  <w:style w:type="character" w:customStyle="1" w:styleId="WW8Num37z0">
    <w:name w:val="WW8Num37z0"/>
    <w:rsid w:val="001D45EE"/>
  </w:style>
  <w:style w:type="character" w:customStyle="1" w:styleId="WW8Num37z1">
    <w:name w:val="WW8Num37z1"/>
    <w:rsid w:val="001D45EE"/>
  </w:style>
  <w:style w:type="character" w:customStyle="1" w:styleId="WW8Num37z2">
    <w:name w:val="WW8Num37z2"/>
    <w:rsid w:val="001D45EE"/>
  </w:style>
  <w:style w:type="character" w:customStyle="1" w:styleId="WW8Num37z3">
    <w:name w:val="WW8Num37z3"/>
    <w:rsid w:val="001D45EE"/>
  </w:style>
  <w:style w:type="character" w:customStyle="1" w:styleId="WW8Num37z4">
    <w:name w:val="WW8Num37z4"/>
    <w:rsid w:val="001D45EE"/>
  </w:style>
  <w:style w:type="character" w:customStyle="1" w:styleId="WW8Num37z5">
    <w:name w:val="WW8Num37z5"/>
    <w:rsid w:val="001D45EE"/>
  </w:style>
  <w:style w:type="character" w:customStyle="1" w:styleId="WW8Num37z6">
    <w:name w:val="WW8Num37z6"/>
    <w:rsid w:val="001D45EE"/>
  </w:style>
  <w:style w:type="character" w:customStyle="1" w:styleId="WW8Num37z7">
    <w:name w:val="WW8Num37z7"/>
    <w:rsid w:val="001D45EE"/>
  </w:style>
  <w:style w:type="character" w:customStyle="1" w:styleId="WW8Num37z8">
    <w:name w:val="WW8Num37z8"/>
    <w:rsid w:val="001D45EE"/>
  </w:style>
  <w:style w:type="character" w:customStyle="1" w:styleId="WW8Num38z0">
    <w:name w:val="WW8Num38z0"/>
    <w:rsid w:val="001D45EE"/>
  </w:style>
  <w:style w:type="character" w:customStyle="1" w:styleId="WW8Num39z0">
    <w:name w:val="WW8Num39z0"/>
    <w:rsid w:val="001D45EE"/>
  </w:style>
  <w:style w:type="character" w:customStyle="1" w:styleId="WW8Num39z1">
    <w:name w:val="WW8Num39z1"/>
    <w:rsid w:val="001D45EE"/>
  </w:style>
  <w:style w:type="character" w:customStyle="1" w:styleId="WW8Num39z2">
    <w:name w:val="WW8Num39z2"/>
    <w:rsid w:val="001D45EE"/>
  </w:style>
  <w:style w:type="character" w:customStyle="1" w:styleId="WW8Num39z3">
    <w:name w:val="WW8Num39z3"/>
    <w:rsid w:val="001D45EE"/>
  </w:style>
  <w:style w:type="character" w:customStyle="1" w:styleId="WW8Num39z4">
    <w:name w:val="WW8Num39z4"/>
    <w:rsid w:val="001D45EE"/>
  </w:style>
  <w:style w:type="character" w:customStyle="1" w:styleId="WW8Num39z5">
    <w:name w:val="WW8Num39z5"/>
    <w:rsid w:val="001D45EE"/>
  </w:style>
  <w:style w:type="character" w:customStyle="1" w:styleId="WW8Num39z6">
    <w:name w:val="WW8Num39z6"/>
    <w:rsid w:val="001D45EE"/>
  </w:style>
  <w:style w:type="character" w:customStyle="1" w:styleId="WW8Num39z7">
    <w:name w:val="WW8Num39z7"/>
    <w:rsid w:val="001D45EE"/>
  </w:style>
  <w:style w:type="character" w:customStyle="1" w:styleId="WW8Num39z8">
    <w:name w:val="WW8Num39z8"/>
    <w:rsid w:val="001D45EE"/>
  </w:style>
  <w:style w:type="character" w:customStyle="1" w:styleId="WW8Num40z0">
    <w:name w:val="WW8Num40z0"/>
    <w:rsid w:val="001D45EE"/>
    <w:rPr>
      <w:rFonts w:ascii="Symbol" w:hAnsi="Symbol" w:cs="Symbol"/>
    </w:rPr>
  </w:style>
  <w:style w:type="character" w:customStyle="1" w:styleId="WW8Num40z1">
    <w:name w:val="WW8Num40z1"/>
    <w:rsid w:val="001D45EE"/>
    <w:rPr>
      <w:rFonts w:ascii="Courier New" w:hAnsi="Courier New" w:cs="Courier New"/>
    </w:rPr>
  </w:style>
  <w:style w:type="character" w:customStyle="1" w:styleId="WW8Num40z2">
    <w:name w:val="WW8Num40z2"/>
    <w:rsid w:val="001D45EE"/>
    <w:rPr>
      <w:rFonts w:ascii="Wingdings" w:hAnsi="Wingdings" w:cs="Wingdings"/>
    </w:rPr>
  </w:style>
  <w:style w:type="character" w:customStyle="1" w:styleId="WW8Num41z0">
    <w:name w:val="WW8Num41z0"/>
    <w:rsid w:val="001D45EE"/>
  </w:style>
  <w:style w:type="character" w:customStyle="1" w:styleId="WW8Num41z1">
    <w:name w:val="WW8Num41z1"/>
    <w:rsid w:val="001D45EE"/>
  </w:style>
  <w:style w:type="character" w:customStyle="1" w:styleId="WW8Num41z2">
    <w:name w:val="WW8Num41z2"/>
    <w:rsid w:val="001D45EE"/>
  </w:style>
  <w:style w:type="character" w:customStyle="1" w:styleId="WW8Num41z3">
    <w:name w:val="WW8Num41z3"/>
    <w:rsid w:val="001D45EE"/>
  </w:style>
  <w:style w:type="character" w:customStyle="1" w:styleId="WW8Num41z4">
    <w:name w:val="WW8Num41z4"/>
    <w:rsid w:val="001D45EE"/>
  </w:style>
  <w:style w:type="character" w:customStyle="1" w:styleId="WW8Num41z5">
    <w:name w:val="WW8Num41z5"/>
    <w:rsid w:val="001D45EE"/>
  </w:style>
  <w:style w:type="character" w:customStyle="1" w:styleId="WW8Num41z6">
    <w:name w:val="WW8Num41z6"/>
    <w:rsid w:val="001D45EE"/>
  </w:style>
  <w:style w:type="character" w:customStyle="1" w:styleId="WW8Num41z7">
    <w:name w:val="WW8Num41z7"/>
    <w:rsid w:val="001D45EE"/>
  </w:style>
  <w:style w:type="character" w:customStyle="1" w:styleId="WW8Num41z8">
    <w:name w:val="WW8Num41z8"/>
    <w:rsid w:val="001D45EE"/>
  </w:style>
  <w:style w:type="character" w:customStyle="1" w:styleId="WW8Num42z0">
    <w:name w:val="WW8Num42z0"/>
    <w:rsid w:val="001D45EE"/>
    <w:rPr>
      <w:rFonts w:ascii="Symbol" w:hAnsi="Symbol" w:cs="Symbol"/>
    </w:rPr>
  </w:style>
  <w:style w:type="character" w:customStyle="1" w:styleId="WW8Num43z0">
    <w:name w:val="WW8Num43z0"/>
    <w:rsid w:val="001D45EE"/>
  </w:style>
  <w:style w:type="character" w:customStyle="1" w:styleId="WW8Num43z1">
    <w:name w:val="WW8Num43z1"/>
    <w:rsid w:val="001D45EE"/>
  </w:style>
  <w:style w:type="character" w:customStyle="1" w:styleId="WW8Num43z2">
    <w:name w:val="WW8Num43z2"/>
    <w:rsid w:val="001D45EE"/>
  </w:style>
  <w:style w:type="character" w:customStyle="1" w:styleId="WW8Num43z3">
    <w:name w:val="WW8Num43z3"/>
    <w:rsid w:val="001D45EE"/>
  </w:style>
  <w:style w:type="character" w:customStyle="1" w:styleId="WW8Num43z4">
    <w:name w:val="WW8Num43z4"/>
    <w:rsid w:val="001D45EE"/>
  </w:style>
  <w:style w:type="character" w:customStyle="1" w:styleId="WW8Num43z5">
    <w:name w:val="WW8Num43z5"/>
    <w:rsid w:val="001D45EE"/>
  </w:style>
  <w:style w:type="character" w:customStyle="1" w:styleId="WW8Num43z6">
    <w:name w:val="WW8Num43z6"/>
    <w:rsid w:val="001D45EE"/>
  </w:style>
  <w:style w:type="character" w:customStyle="1" w:styleId="WW8Num43z7">
    <w:name w:val="WW8Num43z7"/>
    <w:rsid w:val="001D45EE"/>
  </w:style>
  <w:style w:type="character" w:customStyle="1" w:styleId="WW8Num43z8">
    <w:name w:val="WW8Num43z8"/>
    <w:rsid w:val="001D45EE"/>
  </w:style>
  <w:style w:type="character" w:customStyle="1" w:styleId="Domylnaczcionkaakapitu1">
    <w:name w:val="Domyślna czcionka akapitu1"/>
    <w:rsid w:val="001D45EE"/>
  </w:style>
  <w:style w:type="character" w:styleId="Numerstrony">
    <w:name w:val="page number"/>
    <w:basedOn w:val="Domylnaczcionkaakapitu1"/>
    <w:rsid w:val="001D45EE"/>
  </w:style>
  <w:style w:type="character" w:customStyle="1" w:styleId="Odwoaniedokomentarza1">
    <w:name w:val="Odwołanie do komentarza1"/>
    <w:rsid w:val="001D45EE"/>
    <w:rPr>
      <w:sz w:val="16"/>
      <w:szCs w:val="16"/>
    </w:rPr>
  </w:style>
  <w:style w:type="character" w:customStyle="1" w:styleId="Znakiprzypiswdolnych">
    <w:name w:val="Znaki przypisów dolnych"/>
    <w:rsid w:val="001D45EE"/>
    <w:rPr>
      <w:vertAlign w:val="superscript"/>
    </w:rPr>
  </w:style>
  <w:style w:type="character" w:customStyle="1" w:styleId="TekstprzypisukocowegoZnak">
    <w:name w:val="Tekst przypisu końcowego Znak"/>
    <w:basedOn w:val="Domylnaczcionkaakapitu1"/>
    <w:rsid w:val="001D45EE"/>
  </w:style>
  <w:style w:type="character" w:customStyle="1" w:styleId="Znakiprzypiswkocowych">
    <w:name w:val="Znaki przypisów końcowych"/>
    <w:rsid w:val="001D45EE"/>
    <w:rPr>
      <w:vertAlign w:val="superscript"/>
    </w:rPr>
  </w:style>
  <w:style w:type="character" w:customStyle="1" w:styleId="TekstpodstawowywcityZnak">
    <w:name w:val="Tekst podstawowy wcięty Znak"/>
    <w:rsid w:val="001D45EE"/>
    <w:rPr>
      <w:sz w:val="24"/>
      <w:szCs w:val="24"/>
    </w:rPr>
  </w:style>
  <w:style w:type="character" w:customStyle="1" w:styleId="ListLabel1">
    <w:name w:val="ListLabel 1"/>
    <w:rsid w:val="001D45EE"/>
    <w:rPr>
      <w:rFonts w:ascii="Times New Roman" w:hAnsi="Times New Roman" w:cs="Times New Roman"/>
      <w:sz w:val="22"/>
      <w:szCs w:val="22"/>
    </w:rPr>
  </w:style>
  <w:style w:type="character" w:customStyle="1" w:styleId="StopkaZnak">
    <w:name w:val="Stopka Znak"/>
    <w:uiPriority w:val="99"/>
    <w:rsid w:val="001D45EE"/>
    <w:rPr>
      <w:sz w:val="24"/>
      <w:szCs w:val="24"/>
      <w:lang w:eastAsia="zh-CN"/>
    </w:rPr>
  </w:style>
  <w:style w:type="character" w:customStyle="1" w:styleId="Znakiwypunktowania">
    <w:name w:val="Znaki wypunktowania"/>
    <w:rsid w:val="001D45EE"/>
    <w:rPr>
      <w:rFonts w:ascii="OpenSymbol" w:eastAsia="OpenSymbol" w:hAnsi="OpenSymbol" w:cs="OpenSymbol"/>
    </w:rPr>
  </w:style>
  <w:style w:type="paragraph" w:customStyle="1" w:styleId="Nagwek20">
    <w:name w:val="Nagłówek2"/>
    <w:basedOn w:val="Nagwek10"/>
    <w:next w:val="Tekstpodstawowy"/>
    <w:rsid w:val="001D45EE"/>
    <w:pPr>
      <w:jc w:val="center"/>
    </w:pPr>
    <w:rPr>
      <w:b/>
      <w:bCs/>
      <w:sz w:val="56"/>
      <w:szCs w:val="56"/>
    </w:rPr>
  </w:style>
  <w:style w:type="paragraph" w:styleId="Tekstpodstawowy">
    <w:name w:val="Body Text"/>
    <w:basedOn w:val="Normalny"/>
    <w:link w:val="TekstpodstawowyZnak"/>
    <w:rsid w:val="001D45EE"/>
    <w:pPr>
      <w:jc w:val="center"/>
    </w:pPr>
    <w:rPr>
      <w:b/>
      <w:sz w:val="18"/>
    </w:rPr>
  </w:style>
  <w:style w:type="paragraph" w:styleId="Lista">
    <w:name w:val="List"/>
    <w:basedOn w:val="Tekstpodstawowy"/>
    <w:rsid w:val="001D45EE"/>
    <w:rPr>
      <w:rFonts w:cs="Mangal"/>
    </w:rPr>
  </w:style>
  <w:style w:type="paragraph" w:styleId="Legenda">
    <w:name w:val="caption"/>
    <w:basedOn w:val="Normalny"/>
    <w:qFormat/>
    <w:rsid w:val="001D45EE"/>
    <w:pPr>
      <w:suppressLineNumbers/>
      <w:spacing w:before="120" w:after="120"/>
    </w:pPr>
    <w:rPr>
      <w:rFonts w:cs="Mangal"/>
      <w:i/>
      <w:iCs/>
    </w:rPr>
  </w:style>
  <w:style w:type="paragraph" w:customStyle="1" w:styleId="Indeks">
    <w:name w:val="Indeks"/>
    <w:basedOn w:val="Normalny"/>
    <w:rsid w:val="001D45EE"/>
    <w:pPr>
      <w:suppressLineNumbers/>
    </w:pPr>
    <w:rPr>
      <w:rFonts w:cs="Mangal"/>
    </w:rPr>
  </w:style>
  <w:style w:type="paragraph" w:customStyle="1" w:styleId="Nagwek10">
    <w:name w:val="Nagłówek1"/>
    <w:basedOn w:val="Normalny"/>
    <w:next w:val="Tekstpodstawowy"/>
    <w:rsid w:val="001D45EE"/>
    <w:pPr>
      <w:keepNext/>
      <w:spacing w:before="240" w:after="120"/>
    </w:pPr>
    <w:rPr>
      <w:rFonts w:ascii="Liberation Sans" w:eastAsia="Microsoft YaHei" w:hAnsi="Liberation Sans" w:cs="Mangal"/>
      <w:sz w:val="28"/>
      <w:szCs w:val="28"/>
    </w:rPr>
  </w:style>
  <w:style w:type="paragraph" w:customStyle="1" w:styleId="Legenda1">
    <w:name w:val="Legenda1"/>
    <w:basedOn w:val="Normalny"/>
    <w:rsid w:val="001D45EE"/>
    <w:pPr>
      <w:suppressLineNumbers/>
      <w:spacing w:before="120" w:after="120"/>
    </w:pPr>
    <w:rPr>
      <w:rFonts w:cs="Mangal"/>
      <w:i/>
      <w:iCs/>
    </w:rPr>
  </w:style>
  <w:style w:type="paragraph" w:styleId="Nagwek">
    <w:name w:val="header"/>
    <w:basedOn w:val="Normalny"/>
    <w:rsid w:val="001D45EE"/>
    <w:pPr>
      <w:tabs>
        <w:tab w:val="center" w:pos="4536"/>
        <w:tab w:val="right" w:pos="9072"/>
      </w:tabs>
    </w:pPr>
  </w:style>
  <w:style w:type="paragraph" w:styleId="Stopka">
    <w:name w:val="footer"/>
    <w:basedOn w:val="Normalny"/>
    <w:uiPriority w:val="99"/>
    <w:rsid w:val="001D45EE"/>
    <w:pPr>
      <w:tabs>
        <w:tab w:val="center" w:pos="4536"/>
        <w:tab w:val="right" w:pos="9072"/>
      </w:tabs>
    </w:pPr>
  </w:style>
  <w:style w:type="paragraph" w:customStyle="1" w:styleId="Tekstkomentarza1">
    <w:name w:val="Tekst komentarza1"/>
    <w:basedOn w:val="Normalny"/>
    <w:rsid w:val="001D45EE"/>
    <w:rPr>
      <w:sz w:val="20"/>
      <w:szCs w:val="20"/>
    </w:rPr>
  </w:style>
  <w:style w:type="paragraph" w:styleId="Tematkomentarza">
    <w:name w:val="annotation subject"/>
    <w:basedOn w:val="Tekstkomentarza1"/>
    <w:next w:val="Tekstkomentarza1"/>
    <w:rsid w:val="001D45EE"/>
    <w:rPr>
      <w:b/>
      <w:bCs/>
    </w:rPr>
  </w:style>
  <w:style w:type="paragraph" w:styleId="Tekstdymka">
    <w:name w:val="Balloon Text"/>
    <w:basedOn w:val="Normalny"/>
    <w:rsid w:val="001D45EE"/>
    <w:rPr>
      <w:rFonts w:ascii="Tahoma" w:hAnsi="Tahoma" w:cs="Tahoma"/>
      <w:sz w:val="16"/>
      <w:szCs w:val="16"/>
    </w:rPr>
  </w:style>
  <w:style w:type="paragraph" w:customStyle="1" w:styleId="Tekstpodstawowy22">
    <w:name w:val="Tekst podstawowy 22"/>
    <w:basedOn w:val="Normalny"/>
    <w:rsid w:val="001D45EE"/>
    <w:pPr>
      <w:jc w:val="both"/>
    </w:pPr>
  </w:style>
  <w:style w:type="paragraph" w:styleId="Tekstprzypisudolnego">
    <w:name w:val="footnote text"/>
    <w:basedOn w:val="Normalny"/>
    <w:rsid w:val="001D45EE"/>
    <w:rPr>
      <w:sz w:val="20"/>
    </w:rPr>
  </w:style>
  <w:style w:type="paragraph" w:customStyle="1" w:styleId="Tekstpodstawowy31">
    <w:name w:val="Tekst podstawowy 31"/>
    <w:basedOn w:val="Normalny"/>
    <w:rsid w:val="001D45EE"/>
    <w:pPr>
      <w:jc w:val="both"/>
    </w:pPr>
  </w:style>
  <w:style w:type="paragraph" w:styleId="Tekstprzypisukocowego">
    <w:name w:val="endnote text"/>
    <w:basedOn w:val="Normalny"/>
    <w:rsid w:val="001D45EE"/>
    <w:rPr>
      <w:sz w:val="20"/>
      <w:szCs w:val="20"/>
    </w:rPr>
  </w:style>
  <w:style w:type="paragraph" w:styleId="Tekstpodstawowywcity">
    <w:name w:val="Body Text Indent"/>
    <w:basedOn w:val="Normalny"/>
    <w:rsid w:val="001D45EE"/>
    <w:pPr>
      <w:spacing w:after="120"/>
      <w:ind w:left="283"/>
    </w:pPr>
  </w:style>
  <w:style w:type="paragraph" w:customStyle="1" w:styleId="Zawartoramki">
    <w:name w:val="Zawartość ramki"/>
    <w:basedOn w:val="Normalny"/>
    <w:rsid w:val="001D45EE"/>
  </w:style>
  <w:style w:type="paragraph" w:customStyle="1" w:styleId="Zawartotabeli">
    <w:name w:val="Zawartość tabeli"/>
    <w:basedOn w:val="Normalny"/>
    <w:rsid w:val="001D45EE"/>
    <w:pPr>
      <w:suppressLineNumbers/>
    </w:pPr>
  </w:style>
  <w:style w:type="paragraph" w:customStyle="1" w:styleId="Nagwektabeli">
    <w:name w:val="Nagłówek tabeli"/>
    <w:basedOn w:val="Zawartotabeli"/>
    <w:rsid w:val="001D45EE"/>
    <w:pPr>
      <w:jc w:val="center"/>
    </w:pPr>
    <w:rPr>
      <w:b/>
      <w:bCs/>
    </w:rPr>
  </w:style>
  <w:style w:type="paragraph" w:customStyle="1" w:styleId="Tekstpodstawowywcity21">
    <w:name w:val="Tekst podstawowy wcięty 21"/>
    <w:basedOn w:val="Normalny"/>
    <w:rsid w:val="001D45EE"/>
    <w:pPr>
      <w:spacing w:after="120" w:line="480" w:lineRule="auto"/>
      <w:ind w:left="283"/>
    </w:pPr>
  </w:style>
  <w:style w:type="paragraph" w:customStyle="1" w:styleId="Wniosekprzepisy">
    <w:name w:val="Wniosek przepisy"/>
    <w:basedOn w:val="Tekstpodstawowywcity21"/>
    <w:rsid w:val="001D45EE"/>
    <w:pPr>
      <w:autoSpaceDE w:val="0"/>
      <w:spacing w:after="0" w:line="240" w:lineRule="auto"/>
      <w:ind w:left="0" w:firstLine="284"/>
      <w:jc w:val="both"/>
    </w:pPr>
    <w:rPr>
      <w:rFonts w:ascii="Verdana" w:hAnsi="Verdana" w:cs="Tahoma"/>
      <w:sz w:val="18"/>
      <w:szCs w:val="18"/>
    </w:rPr>
  </w:style>
  <w:style w:type="paragraph" w:customStyle="1" w:styleId="Cytaty">
    <w:name w:val="Cytaty"/>
    <w:basedOn w:val="Normalny"/>
    <w:rsid w:val="001D45EE"/>
    <w:pPr>
      <w:spacing w:after="283"/>
      <w:ind w:left="567" w:right="567"/>
    </w:pPr>
  </w:style>
  <w:style w:type="paragraph" w:styleId="Podtytu">
    <w:name w:val="Subtitle"/>
    <w:basedOn w:val="Nagwek10"/>
    <w:next w:val="Tekstpodstawowy"/>
    <w:qFormat/>
    <w:rsid w:val="001D45EE"/>
    <w:pPr>
      <w:spacing w:before="60"/>
      <w:jc w:val="center"/>
    </w:pPr>
    <w:rPr>
      <w:sz w:val="36"/>
      <w:szCs w:val="36"/>
    </w:rPr>
  </w:style>
  <w:style w:type="paragraph" w:customStyle="1" w:styleId="Default">
    <w:name w:val="Default"/>
    <w:rsid w:val="001D45EE"/>
    <w:pPr>
      <w:suppressAutoHyphens/>
      <w:autoSpaceDE w:val="0"/>
    </w:pPr>
    <w:rPr>
      <w:color w:val="000000"/>
      <w:sz w:val="24"/>
      <w:szCs w:val="24"/>
      <w:lang w:eastAsia="zh-CN"/>
    </w:rPr>
  </w:style>
  <w:style w:type="paragraph" w:customStyle="1" w:styleId="Tekstpodstawowy21">
    <w:name w:val="Tekst podstawowy 21"/>
    <w:basedOn w:val="Normalny"/>
    <w:rsid w:val="001D45EE"/>
  </w:style>
  <w:style w:type="paragraph" w:styleId="NormalnyWeb">
    <w:name w:val="Normal (Web)"/>
    <w:basedOn w:val="Normalny"/>
    <w:rsid w:val="001D45EE"/>
    <w:pPr>
      <w:autoSpaceDE w:val="0"/>
      <w:spacing w:before="100" w:after="119"/>
    </w:pPr>
  </w:style>
  <w:style w:type="paragraph" w:customStyle="1" w:styleId="w4ustart">
    <w:name w:val="w4_ust_art"/>
    <w:basedOn w:val="Normalny"/>
    <w:qFormat/>
    <w:rsid w:val="001D45EE"/>
    <w:pPr>
      <w:spacing w:before="60" w:after="60"/>
      <w:ind w:left="1843" w:hanging="255"/>
      <w:jc w:val="both"/>
    </w:pPr>
    <w:rPr>
      <w:rFonts w:eastAsia="SimSun"/>
      <w:kern w:val="1"/>
      <w:lang w:bidi="hi-IN"/>
    </w:rPr>
  </w:style>
  <w:style w:type="character" w:customStyle="1" w:styleId="TekstpodstawowyZnak">
    <w:name w:val="Tekst podstawowy Znak"/>
    <w:link w:val="Tekstpodstawowy"/>
    <w:rsid w:val="004F1A2D"/>
    <w:rPr>
      <w:b/>
      <w:sz w:val="18"/>
      <w:szCs w:val="24"/>
      <w:lang w:eastAsia="zh-CN"/>
    </w:rPr>
  </w:style>
  <w:style w:type="paragraph" w:customStyle="1" w:styleId="w2zmart">
    <w:name w:val="w2_zm_art"/>
    <w:qFormat/>
    <w:rsid w:val="004F1A2D"/>
    <w:pPr>
      <w:spacing w:before="60" w:after="60"/>
      <w:ind w:left="851" w:hanging="295"/>
      <w:jc w:val="both"/>
      <w:outlineLvl w:val="3"/>
    </w:pPr>
    <w:rPr>
      <w:rFonts w:eastAsia="Calibri"/>
      <w:sz w:val="24"/>
      <w:szCs w:val="22"/>
      <w:lang w:eastAsia="en-US"/>
    </w:rPr>
  </w:style>
  <w:style w:type="character" w:styleId="Hipercze">
    <w:name w:val="Hyperlink"/>
    <w:semiHidden/>
    <w:unhideWhenUsed/>
    <w:rsid w:val="00AA4997"/>
    <w:rPr>
      <w:color w:val="0000FF"/>
      <w:u w:val="single"/>
    </w:rPr>
  </w:style>
  <w:style w:type="paragraph" w:customStyle="1" w:styleId="1Normalny">
    <w:name w:val="1. Normalny"/>
    <w:basedOn w:val="Normalny"/>
    <w:link w:val="1NormalnyZnak"/>
    <w:qFormat/>
    <w:rsid w:val="00F95743"/>
    <w:pPr>
      <w:numPr>
        <w:numId w:val="23"/>
      </w:numPr>
      <w:spacing w:after="120"/>
      <w:ind w:left="567" w:hanging="567"/>
    </w:pPr>
  </w:style>
  <w:style w:type="character" w:customStyle="1" w:styleId="1NormalnyZnak">
    <w:name w:val="1. Normalny Znak"/>
    <w:basedOn w:val="Domylnaczcionkaakapitu"/>
    <w:link w:val="1Normalny"/>
    <w:rsid w:val="00F95743"/>
    <w:rPr>
      <w:rFonts w:ascii="Arial" w:hAnsi="Arial" w:cs="Arial"/>
      <w:noProof/>
      <w:sz w:val="22"/>
      <w:szCs w:val="22"/>
    </w:rPr>
  </w:style>
  <w:style w:type="character" w:styleId="Odwoanieprzypisudolnego">
    <w:name w:val="footnote reference"/>
    <w:basedOn w:val="Domylnaczcionkaakapitu"/>
    <w:uiPriority w:val="99"/>
    <w:semiHidden/>
    <w:unhideWhenUsed/>
    <w:rsid w:val="00B96153"/>
    <w:rPr>
      <w:vertAlign w:val="superscript"/>
    </w:rPr>
  </w:style>
  <w:style w:type="paragraph" w:customStyle="1" w:styleId="-Normalny">
    <w:name w:val="- Normalny"/>
    <w:basedOn w:val="Normalny"/>
    <w:link w:val="-NormalnyZnak"/>
    <w:autoRedefine/>
    <w:qFormat/>
    <w:rsid w:val="000E705A"/>
    <w:pPr>
      <w:numPr>
        <w:numId w:val="21"/>
      </w:numPr>
    </w:pPr>
  </w:style>
  <w:style w:type="character" w:customStyle="1" w:styleId="-NormalnyZnak">
    <w:name w:val="- Normalny Znak"/>
    <w:basedOn w:val="Domylnaczcionkaakapitu"/>
    <w:link w:val="-Normalny"/>
    <w:rsid w:val="000E705A"/>
    <w:rPr>
      <w:rFonts w:ascii="Arial" w:hAnsi="Arial" w:cs="Arial"/>
      <w:sz w:val="22"/>
      <w:szCs w:val="22"/>
      <w:lang w:eastAsia="zh-CN"/>
    </w:rPr>
  </w:style>
  <w:style w:type="paragraph" w:customStyle="1" w:styleId="paragraf">
    <w:name w:val="§ paragraf"/>
    <w:basedOn w:val="Normalny"/>
    <w:link w:val="paragrafZnak"/>
    <w:qFormat/>
    <w:rsid w:val="000E705A"/>
    <w:pPr>
      <w:spacing w:before="240"/>
    </w:pPr>
    <w:rPr>
      <w:b/>
    </w:rPr>
  </w:style>
  <w:style w:type="character" w:customStyle="1" w:styleId="paragrafZnak">
    <w:name w:val="§ paragraf Znak"/>
    <w:basedOn w:val="Domylnaczcionkaakapitu"/>
    <w:link w:val="paragraf"/>
    <w:rsid w:val="000E705A"/>
    <w:rPr>
      <w:rFonts w:ascii="Arial" w:hAnsi="Arial" w:cs="Arial"/>
      <w:b/>
      <w:sz w:val="22"/>
      <w:szCs w:val="22"/>
      <w:lang w:eastAsia="zh-CN"/>
    </w:rPr>
  </w:style>
  <w:style w:type="paragraph" w:customStyle="1" w:styleId="1Normalny0">
    <w:name w:val="1) Normalny"/>
    <w:basedOn w:val="Normalny"/>
    <w:link w:val="1NormalnyZnak0"/>
    <w:qFormat/>
    <w:rsid w:val="000E705A"/>
    <w:pPr>
      <w:numPr>
        <w:numId w:val="22"/>
      </w:numPr>
      <w:spacing w:before="120" w:after="120"/>
    </w:pPr>
  </w:style>
  <w:style w:type="character" w:customStyle="1" w:styleId="1NormalnyZnak0">
    <w:name w:val="1) Normalny Znak"/>
    <w:basedOn w:val="Domylnaczcionkaakapitu"/>
    <w:link w:val="1Normalny0"/>
    <w:rsid w:val="000E705A"/>
    <w:rPr>
      <w:rFonts w:ascii="Arial" w:hAnsi="Arial" w:cs="Arial"/>
      <w:sz w:val="22"/>
      <w:szCs w:val="22"/>
      <w:lang w:eastAsia="zh-CN"/>
    </w:rPr>
  </w:style>
  <w:style w:type="paragraph" w:customStyle="1" w:styleId="aNormalny">
    <w:name w:val="a) Normalny"/>
    <w:basedOn w:val="Normalny"/>
    <w:link w:val="aNormalnyZnak"/>
    <w:qFormat/>
    <w:rsid w:val="000E705A"/>
    <w:pPr>
      <w:numPr>
        <w:numId w:val="24"/>
      </w:numPr>
      <w:autoSpaceDE w:val="0"/>
      <w:spacing w:before="120" w:after="120"/>
    </w:pPr>
    <w:rPr>
      <w:color w:val="000000"/>
    </w:rPr>
  </w:style>
  <w:style w:type="character" w:customStyle="1" w:styleId="aNormalnyZnak">
    <w:name w:val="a) Normalny Znak"/>
    <w:basedOn w:val="Domylnaczcionkaakapitu"/>
    <w:link w:val="aNormalny"/>
    <w:rsid w:val="000E705A"/>
    <w:rPr>
      <w:rFonts w:ascii="Arial" w:hAnsi="Arial" w:cs="Arial"/>
      <w:color w:val="000000"/>
      <w:sz w:val="22"/>
      <w:szCs w:val="22"/>
      <w:lang w:eastAsia="zh-CN"/>
    </w:rPr>
  </w:style>
  <w:style w:type="paragraph" w:customStyle="1" w:styleId="INormalny">
    <w:name w:val="I Normalny"/>
    <w:basedOn w:val="Normalny"/>
    <w:link w:val="INormalnyZnak"/>
    <w:autoRedefine/>
    <w:qFormat/>
    <w:rsid w:val="00715A87"/>
    <w:pPr>
      <w:numPr>
        <w:numId w:val="25"/>
      </w:numPr>
      <w:suppressAutoHyphens w:val="0"/>
      <w:spacing w:before="360" w:after="240" w:line="276" w:lineRule="auto"/>
      <w:ind w:left="567" w:hanging="567"/>
    </w:pPr>
    <w:rPr>
      <w:b/>
      <w:lang w:eastAsia="en-US"/>
    </w:rPr>
  </w:style>
  <w:style w:type="character" w:customStyle="1" w:styleId="INormalnyZnak">
    <w:name w:val="I Normalny Znak"/>
    <w:basedOn w:val="Domylnaczcionkaakapitu"/>
    <w:link w:val="INormalny"/>
    <w:rsid w:val="00715A87"/>
    <w:rPr>
      <w:rFonts w:ascii="Arial" w:hAnsi="Arial" w:cs="Arial"/>
      <w:b/>
      <w:noProof/>
      <w:sz w:val="22"/>
      <w:szCs w:val="22"/>
      <w:lang w:eastAsia="en-US"/>
    </w:rPr>
  </w:style>
  <w:style w:type="paragraph" w:styleId="Tytu">
    <w:name w:val="Title"/>
    <w:basedOn w:val="Normalny"/>
    <w:next w:val="Normalny"/>
    <w:link w:val="TytuZnak"/>
    <w:autoRedefine/>
    <w:qFormat/>
    <w:rsid w:val="00DC252A"/>
    <w:pPr>
      <w:keepNext/>
      <w:spacing w:before="720" w:after="240" w:line="276" w:lineRule="auto"/>
    </w:pPr>
    <w:rPr>
      <w:rFonts w:eastAsia="Microsoft YaHei" w:cs="Mangal"/>
      <w:b/>
      <w:bCs/>
      <w:sz w:val="28"/>
      <w:szCs w:val="56"/>
    </w:rPr>
  </w:style>
  <w:style w:type="character" w:customStyle="1" w:styleId="TytuZnak">
    <w:name w:val="Tytuł Znak"/>
    <w:basedOn w:val="Domylnaczcionkaakapitu"/>
    <w:link w:val="Tytu"/>
    <w:rsid w:val="00DC252A"/>
    <w:rPr>
      <w:rFonts w:ascii="Arial" w:eastAsia="Microsoft YaHei" w:hAnsi="Arial" w:cs="Mangal"/>
      <w:b/>
      <w:bCs/>
      <w:noProof/>
      <w:sz w:val="28"/>
      <w:szCs w:val="56"/>
    </w:rPr>
  </w:style>
  <w:style w:type="table" w:customStyle="1" w:styleId="Zwykatabela21">
    <w:name w:val="Zwykła tabela 21"/>
    <w:basedOn w:val="Standardowy"/>
    <w:uiPriority w:val="42"/>
    <w:rsid w:val="000E705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kapitzlist">
    <w:name w:val="List Paragraph"/>
    <w:basedOn w:val="Normalny"/>
    <w:uiPriority w:val="34"/>
    <w:qFormat/>
    <w:rsid w:val="00A47FDE"/>
    <w:pPr>
      <w:ind w:left="720"/>
      <w:contextualSpacing/>
    </w:pPr>
  </w:style>
  <w:style w:type="paragraph" w:styleId="Poprawka">
    <w:name w:val="Revision"/>
    <w:hidden/>
    <w:uiPriority w:val="99"/>
    <w:semiHidden/>
    <w:rsid w:val="009079F0"/>
    <w:rPr>
      <w:rFonts w:ascii="Arial" w:hAnsi="Arial" w:cs="Arial"/>
      <w:noProof/>
      <w:sz w:val="22"/>
      <w:szCs w:val="22"/>
    </w:rPr>
  </w:style>
  <w:style w:type="character" w:styleId="Tekstzastpczy">
    <w:name w:val="Placeholder Text"/>
    <w:basedOn w:val="Domylnaczcionkaakapitu"/>
    <w:uiPriority w:val="99"/>
    <w:semiHidden/>
    <w:rsid w:val="00EA5E9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993861">
      <w:bodyDiv w:val="1"/>
      <w:marLeft w:val="0"/>
      <w:marRight w:val="0"/>
      <w:marTop w:val="0"/>
      <w:marBottom w:val="0"/>
      <w:divBdr>
        <w:top w:val="none" w:sz="0" w:space="0" w:color="auto"/>
        <w:left w:val="none" w:sz="0" w:space="0" w:color="auto"/>
        <w:bottom w:val="none" w:sz="0" w:space="0" w:color="auto"/>
        <w:right w:val="none" w:sz="0" w:space="0" w:color="auto"/>
      </w:divBdr>
    </w:div>
    <w:div w:id="1373578970">
      <w:bodyDiv w:val="1"/>
      <w:marLeft w:val="0"/>
      <w:marRight w:val="0"/>
      <w:marTop w:val="0"/>
      <w:marBottom w:val="0"/>
      <w:divBdr>
        <w:top w:val="none" w:sz="0" w:space="0" w:color="auto"/>
        <w:left w:val="none" w:sz="0" w:space="0" w:color="auto"/>
        <w:bottom w:val="none" w:sz="0" w:space="0" w:color="auto"/>
        <w:right w:val="none" w:sz="0" w:space="0" w:color="auto"/>
      </w:divBdr>
    </w:div>
    <w:div w:id="1548373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OD@pup-pszczyna.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puap.gov.pl"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5"/>
        <w:category>
          <w:name w:val="Ogólne"/>
          <w:gallery w:val="placeholder"/>
        </w:category>
        <w:types>
          <w:type w:val="bbPlcHdr"/>
        </w:types>
        <w:behaviors>
          <w:behavior w:val="content"/>
        </w:behaviors>
        <w:guid w:val="{86324511-EDAD-4EDB-8A34-BBB30C748B8F}"/>
      </w:docPartPr>
      <w:docPartBody>
        <w:p w:rsidR="00D8105E" w:rsidRDefault="006A3D0E">
          <w:r w:rsidRPr="00571ABE">
            <w:rPr>
              <w:rStyle w:val="Tekstzastpczy"/>
            </w:rPr>
            <w:t>Wybierz element.</w:t>
          </w:r>
        </w:p>
      </w:docPartBody>
    </w:docPart>
    <w:docPart>
      <w:docPartPr>
        <w:name w:val="DefaultPlaceholder_1081868574"/>
        <w:category>
          <w:name w:val="Ogólne"/>
          <w:gallery w:val="placeholder"/>
        </w:category>
        <w:types>
          <w:type w:val="bbPlcHdr"/>
        </w:types>
        <w:behaviors>
          <w:behavior w:val="content"/>
        </w:behaviors>
        <w:guid w:val="{F41C909E-BA37-49B2-ADB0-0B9909701608}"/>
      </w:docPartPr>
      <w:docPartBody>
        <w:p w:rsidR="00D8105E" w:rsidRDefault="006A3D0E">
          <w:r w:rsidRPr="00571ABE">
            <w:rPr>
              <w:rStyle w:val="Tekstzastpczy"/>
            </w:rPr>
            <w:t>Kliknij tutaj, aby wprowadzić tekst.</w:t>
          </w:r>
        </w:p>
      </w:docPartBody>
    </w:docPart>
    <w:docPart>
      <w:docPartPr>
        <w:name w:val="DefaultPlaceholder_1081868576"/>
        <w:category>
          <w:name w:val="Ogólne"/>
          <w:gallery w:val="placeholder"/>
        </w:category>
        <w:types>
          <w:type w:val="bbPlcHdr"/>
        </w:types>
        <w:behaviors>
          <w:behavior w:val="content"/>
        </w:behaviors>
        <w:guid w:val="{163CB792-D093-46A1-A055-3C77B274E09B}"/>
      </w:docPartPr>
      <w:docPartBody>
        <w:p w:rsidR="00D8105E" w:rsidRDefault="006A3D0E">
          <w:r w:rsidRPr="00571ABE">
            <w:rPr>
              <w:rStyle w:val="Tekstzastpczy"/>
            </w:rPr>
            <w:t>Kliknij tutaj, aby wprowadzić datę.</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Mangal">
    <w:altName w:val="Cambria Math"/>
    <w:panose1 w:val="02040503050203030202"/>
    <w:charset w:val="01"/>
    <w:family w:val="roman"/>
    <w:notTrueType/>
    <w:pitch w:val="variable"/>
    <w:sig w:usb0="00002000" w:usb1="00000000" w:usb2="00000000" w:usb3="00000000" w:csb0="00000000" w:csb1="00000000"/>
  </w:font>
  <w:font w:name="StarSymbol">
    <w:altName w:val="Calibri"/>
    <w:charset w:val="EE"/>
    <w:family w:val="auto"/>
    <w:pitch w:val="default"/>
  </w:font>
  <w:font w:name="OpenSymbol">
    <w:altName w:val="Calibri"/>
    <w:charset w:val="00"/>
    <w:family w:val="auto"/>
    <w:pitch w:val="variable"/>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
    <w:altName w:val="MS Mincho"/>
    <w:panose1 w:val="00000000000000000000"/>
    <w:charset w:val="00"/>
    <w:family w:val="roman"/>
    <w:notTrueType/>
    <w:pitch w:val="default"/>
  </w:font>
  <w:font w:name="Andale Sans UI">
    <w:altName w:val="Arial Unicode MS"/>
    <w:charset w:val="EE"/>
    <w:family w:val="auto"/>
    <w:pitch w:val="variable"/>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3D0E"/>
    <w:rsid w:val="006A3D0E"/>
    <w:rsid w:val="00D810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6A3D0E"/>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Ben</b:Tag>
    <b:SourceType>Book</b:SourceType>
    <b:Guid>{C436D869-FE90-4DA6-B896-5E7D0ECBA04C}</b:Guid>
    <b:Title>Beneficjentem pomocy w rozumieniu ustawy o pomocy publicznej jest podmiot prowadzący działalność gospodarczą, w tym podmiot prowadzący działalność w zakresie rolnictwa lub rybołówstwa, bez względu na formę organizacyjno - prawną oraz sposób finansowania, </b:Title>
    <b:RefOrder>1</b:RefOrder>
  </b:Source>
</b:Sources>
</file>

<file path=customXml/itemProps1.xml><?xml version="1.0" encoding="utf-8"?>
<ds:datastoreItem xmlns:ds="http://schemas.openxmlformats.org/officeDocument/2006/customXml" ds:itemID="{462B85EE-1604-4F3F-A03D-0304332FC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9</Pages>
  <Words>2148</Words>
  <Characters>12890</Characters>
  <Application>Microsoft Office Word</Application>
  <DocSecurity>0</DocSecurity>
  <Lines>107</Lines>
  <Paragraphs>30</Paragraphs>
  <ScaleCrop>false</ScaleCrop>
  <HeadingPairs>
    <vt:vector size="2" baseType="variant">
      <vt:variant>
        <vt:lpstr>Tytuł</vt:lpstr>
      </vt:variant>
      <vt:variant>
        <vt:i4>1</vt:i4>
      </vt:variant>
    </vt:vector>
  </HeadingPairs>
  <TitlesOfParts>
    <vt:vector size="1" baseType="lpstr">
      <vt:lpstr>     </vt:lpstr>
    </vt:vector>
  </TitlesOfParts>
  <Company/>
  <LinksUpToDate>false</LinksUpToDate>
  <CharactersWithSpaces>15008</CharactersWithSpaces>
  <SharedDoc>false</SharedDoc>
  <HLinks>
    <vt:vector size="6" baseType="variant">
      <vt:variant>
        <vt:i4>3342405</vt:i4>
      </vt:variant>
      <vt:variant>
        <vt:i4>0</vt:i4>
      </vt:variant>
      <vt:variant>
        <vt:i4>0</vt:i4>
      </vt:variant>
      <vt:variant>
        <vt:i4>5</vt:i4>
      </vt:variant>
      <vt:variant>
        <vt:lpwstr>mailto:IOD@pup-pszczyna.pl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PUP Pszczyna</dc:creator>
  <cp:keywords/>
  <cp:lastModifiedBy>Maria Zmorzyk</cp:lastModifiedBy>
  <cp:revision>4</cp:revision>
  <cp:lastPrinted>2025-08-25T09:43:00Z</cp:lastPrinted>
  <dcterms:created xsi:type="dcterms:W3CDTF">2025-08-25T13:28:00Z</dcterms:created>
  <dcterms:modified xsi:type="dcterms:W3CDTF">2025-08-25T13:53:00Z</dcterms:modified>
</cp:coreProperties>
</file>